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22C91D" w14:textId="77777777" w:rsidR="0005598B" w:rsidRPr="003C51DE" w:rsidRDefault="00BB521E" w:rsidP="0005598B">
      <w:pPr>
        <w:pStyle w:val="Jalus"/>
        <w:tabs>
          <w:tab w:val="left" w:pos="3960"/>
        </w:tabs>
        <w:jc w:val="center"/>
        <w:rPr>
          <w:sz w:val="16"/>
          <w:szCs w:val="16"/>
        </w:rPr>
      </w:pPr>
      <w:r w:rsidRPr="003C51DE">
        <w:rPr>
          <w:b/>
          <w:sz w:val="16"/>
          <w:szCs w:val="16"/>
        </w:rPr>
        <w:tab/>
      </w:r>
      <w:r w:rsidRPr="003C51DE">
        <w:rPr>
          <w:b/>
          <w:sz w:val="16"/>
          <w:szCs w:val="16"/>
        </w:rPr>
        <w:tab/>
        <w:t xml:space="preserve">                          </w:t>
      </w:r>
      <w:r w:rsidR="0005598B" w:rsidRPr="003C51DE">
        <w:rPr>
          <w:b/>
          <w:sz w:val="16"/>
          <w:szCs w:val="16"/>
        </w:rPr>
        <w:t>ASUTUSESISESEKS KASUTAMISEKS</w:t>
      </w:r>
    </w:p>
    <w:p w14:paraId="7D8A3160" w14:textId="77777777" w:rsidR="0005598B" w:rsidRPr="003C51DE" w:rsidRDefault="0005598B" w:rsidP="0005598B">
      <w:pPr>
        <w:ind w:left="5664"/>
        <w:rPr>
          <w:sz w:val="16"/>
          <w:szCs w:val="16"/>
        </w:rPr>
      </w:pPr>
      <w:r w:rsidRPr="002C5F87">
        <w:rPr>
          <w:b/>
          <w:bCs/>
          <w:sz w:val="16"/>
          <w:szCs w:val="16"/>
        </w:rPr>
        <w:t xml:space="preserve">Märge tehtud </w:t>
      </w:r>
      <w:r w:rsidR="008174D4" w:rsidRPr="002C5F87">
        <w:rPr>
          <w:sz w:val="16"/>
          <w:szCs w:val="16"/>
        </w:rPr>
        <w:t xml:space="preserve"> </w:t>
      </w:r>
      <w:r w:rsidR="002C5F87">
        <w:rPr>
          <w:sz w:val="16"/>
          <w:szCs w:val="16"/>
        </w:rPr>
        <w:t>(hiliseima digitaalallkirja kuupäev)</w:t>
      </w:r>
    </w:p>
    <w:p w14:paraId="399539E5" w14:textId="77777777" w:rsidR="0005598B" w:rsidRPr="003C51DE" w:rsidRDefault="0005598B" w:rsidP="0005598B">
      <w:pPr>
        <w:ind w:left="4956" w:firstLine="708"/>
        <w:rPr>
          <w:sz w:val="16"/>
          <w:szCs w:val="16"/>
        </w:rPr>
      </w:pPr>
      <w:r w:rsidRPr="003C51DE">
        <w:rPr>
          <w:sz w:val="16"/>
          <w:szCs w:val="16"/>
        </w:rPr>
        <w:t>Riigimetsa Majandamise Keskuses</w:t>
      </w:r>
    </w:p>
    <w:p w14:paraId="2CDAD026" w14:textId="77777777" w:rsidR="0005598B" w:rsidRPr="003C51DE" w:rsidRDefault="0005598B" w:rsidP="002C5F87">
      <w:pPr>
        <w:ind w:left="5664"/>
        <w:rPr>
          <w:sz w:val="16"/>
          <w:szCs w:val="16"/>
        </w:rPr>
      </w:pPr>
      <w:r w:rsidRPr="00B77AFB">
        <w:rPr>
          <w:b/>
          <w:bCs/>
          <w:sz w:val="16"/>
          <w:szCs w:val="16"/>
        </w:rPr>
        <w:t>Kehtib kuni</w:t>
      </w:r>
      <w:r w:rsidRPr="00B77AFB">
        <w:rPr>
          <w:bCs/>
          <w:sz w:val="16"/>
          <w:szCs w:val="16"/>
        </w:rPr>
        <w:t xml:space="preserve"> </w:t>
      </w:r>
      <w:r w:rsidR="002C5F87" w:rsidRPr="00B77AFB">
        <w:rPr>
          <w:bCs/>
          <w:sz w:val="16"/>
          <w:szCs w:val="16"/>
        </w:rPr>
        <w:t>(</w:t>
      </w:r>
      <w:r w:rsidR="002C5F87">
        <w:rPr>
          <w:bCs/>
          <w:sz w:val="16"/>
          <w:szCs w:val="16"/>
        </w:rPr>
        <w:t>5</w:t>
      </w:r>
      <w:r w:rsidR="00B77AFB">
        <w:rPr>
          <w:bCs/>
          <w:sz w:val="16"/>
          <w:szCs w:val="16"/>
        </w:rPr>
        <w:t>.</w:t>
      </w:r>
      <w:r w:rsidR="002C5F87">
        <w:rPr>
          <w:bCs/>
          <w:sz w:val="16"/>
          <w:szCs w:val="16"/>
        </w:rPr>
        <w:t>a</w:t>
      </w:r>
      <w:r w:rsidR="00B77AFB">
        <w:rPr>
          <w:bCs/>
          <w:sz w:val="16"/>
          <w:szCs w:val="16"/>
        </w:rPr>
        <w:t>astat</w:t>
      </w:r>
      <w:r w:rsidR="002C5F87">
        <w:rPr>
          <w:bCs/>
          <w:sz w:val="16"/>
          <w:szCs w:val="16"/>
        </w:rPr>
        <w:t xml:space="preserve"> hiliseima digitaalallkirja   kuupäevast)</w:t>
      </w:r>
    </w:p>
    <w:p w14:paraId="616FFFFE" w14:textId="77777777" w:rsidR="0005598B" w:rsidRPr="003C51DE" w:rsidRDefault="0005598B" w:rsidP="0005598B">
      <w:pPr>
        <w:ind w:left="4956" w:firstLine="708"/>
        <w:rPr>
          <w:rStyle w:val="normal1"/>
          <w:sz w:val="16"/>
          <w:szCs w:val="16"/>
        </w:rPr>
      </w:pPr>
      <w:r w:rsidRPr="003C51DE">
        <w:rPr>
          <w:b/>
          <w:bCs/>
          <w:sz w:val="16"/>
          <w:szCs w:val="16"/>
        </w:rPr>
        <w:t xml:space="preserve">Alus </w:t>
      </w:r>
      <w:proofErr w:type="spellStart"/>
      <w:r w:rsidRPr="003C51DE">
        <w:rPr>
          <w:sz w:val="16"/>
          <w:szCs w:val="16"/>
        </w:rPr>
        <w:t>AvTS</w:t>
      </w:r>
      <w:proofErr w:type="spellEnd"/>
      <w:r w:rsidRPr="003C51DE">
        <w:rPr>
          <w:sz w:val="16"/>
          <w:szCs w:val="16"/>
        </w:rPr>
        <w:t xml:space="preserve"> § 35 lg 1 p 17</w:t>
      </w:r>
    </w:p>
    <w:p w14:paraId="20BCAA56" w14:textId="77777777" w:rsidR="00CB573F" w:rsidRPr="00BB521E" w:rsidRDefault="00CB573F" w:rsidP="00457572">
      <w:pPr>
        <w:pStyle w:val="Kehatekst"/>
        <w:spacing w:after="0"/>
        <w:jc w:val="center"/>
        <w:rPr>
          <w:b/>
        </w:rPr>
      </w:pPr>
    </w:p>
    <w:p w14:paraId="00DF70C6" w14:textId="2871375B" w:rsidR="005272A6" w:rsidRPr="00BB521E" w:rsidRDefault="005272A6" w:rsidP="00457572">
      <w:pPr>
        <w:pStyle w:val="Kehatekst"/>
        <w:spacing w:after="0"/>
        <w:jc w:val="center"/>
        <w:rPr>
          <w:b/>
        </w:rPr>
      </w:pPr>
      <w:r w:rsidRPr="00BB521E">
        <w:rPr>
          <w:b/>
        </w:rPr>
        <w:t>METSA</w:t>
      </w:r>
      <w:r w:rsidR="00457572" w:rsidRPr="00BB521E">
        <w:rPr>
          <w:b/>
        </w:rPr>
        <w:t xml:space="preserve">KASVATUSTEENUSE </w:t>
      </w:r>
      <w:r w:rsidRPr="00BB521E">
        <w:rPr>
          <w:b/>
        </w:rPr>
        <w:t>TÖÖ</w:t>
      </w:r>
      <w:r w:rsidR="00457572" w:rsidRPr="00BB521E">
        <w:rPr>
          <w:b/>
        </w:rPr>
        <w:t>VÕTU</w:t>
      </w:r>
      <w:r w:rsidR="003137FD">
        <w:rPr>
          <w:b/>
        </w:rPr>
        <w:t xml:space="preserve"> RAAM</w:t>
      </w:r>
      <w:r w:rsidR="00457572" w:rsidRPr="00BB521E">
        <w:rPr>
          <w:b/>
        </w:rPr>
        <w:t>LEPING</w:t>
      </w:r>
      <w:r w:rsidR="00B137B6">
        <w:rPr>
          <w:b/>
        </w:rPr>
        <w:t>U</w:t>
      </w:r>
      <w:r w:rsidR="00457572" w:rsidRPr="00BB521E">
        <w:rPr>
          <w:b/>
        </w:rPr>
        <w:t xml:space="preserve"> </w:t>
      </w:r>
      <w:r w:rsidRPr="00BB521E">
        <w:rPr>
          <w:b/>
        </w:rPr>
        <w:t>nr</w:t>
      </w:r>
      <w:r w:rsidR="00EA1B31" w:rsidRPr="00BB521E">
        <w:rPr>
          <w:b/>
        </w:rPr>
        <w:t xml:space="preserve"> 3-2.5.3/</w:t>
      </w:r>
      <w:r w:rsidR="00EA1B31" w:rsidRPr="00B77AFB">
        <w:rPr>
          <w:b/>
        </w:rPr>
        <w:t>18</w:t>
      </w:r>
      <w:r w:rsidR="00836870">
        <w:rPr>
          <w:b/>
        </w:rPr>
        <w:t>1</w:t>
      </w:r>
      <w:r w:rsidR="00C6523C">
        <w:rPr>
          <w:b/>
        </w:rPr>
        <w:t>…………..</w:t>
      </w:r>
    </w:p>
    <w:p w14:paraId="29FCE75F" w14:textId="77777777" w:rsidR="00B137B6" w:rsidRPr="00B137B6" w:rsidRDefault="005272A6" w:rsidP="00B137B6">
      <w:pPr>
        <w:jc w:val="center"/>
        <w:rPr>
          <w:b/>
          <w:lang w:eastAsia="et-EE"/>
        </w:rPr>
      </w:pPr>
      <w:r w:rsidRPr="00BB521E">
        <w:t>     </w:t>
      </w:r>
      <w:r w:rsidR="00B137B6" w:rsidRPr="00B137B6">
        <w:rPr>
          <w:b/>
          <w:lang w:eastAsia="et-EE"/>
        </w:rPr>
        <w:t>TINGIMUSED</w:t>
      </w:r>
    </w:p>
    <w:p w14:paraId="6644E4A7" w14:textId="77777777" w:rsidR="00B137B6" w:rsidRPr="00B137B6" w:rsidRDefault="00B137B6" w:rsidP="00B137B6">
      <w:pPr>
        <w:suppressAutoHyphens w:val="0"/>
        <w:jc w:val="center"/>
        <w:rPr>
          <w:b/>
          <w:sz w:val="26"/>
          <w:szCs w:val="26"/>
          <w:lang w:eastAsia="et-EE"/>
        </w:rPr>
      </w:pPr>
      <w:r w:rsidRPr="00B137B6">
        <w:rPr>
          <w:b/>
          <w:lang w:eastAsia="et-EE"/>
        </w:rPr>
        <w:t>(tasustamine hinnaraamistiku alusel)</w:t>
      </w:r>
    </w:p>
    <w:p w14:paraId="16F61301" w14:textId="77777777" w:rsidR="00457572" w:rsidRPr="00BB521E" w:rsidRDefault="005272A6" w:rsidP="002E4C23">
      <w:pPr>
        <w:pStyle w:val="Kehatekst"/>
        <w:spacing w:after="0"/>
      </w:pPr>
      <w:r w:rsidRPr="00BB521E">
        <w:t>          </w:t>
      </w:r>
    </w:p>
    <w:p w14:paraId="7943D43E" w14:textId="6791DC2C" w:rsidR="00EA1B31" w:rsidRPr="00BB521E" w:rsidRDefault="00B137B6" w:rsidP="00F653BD">
      <w:pPr>
        <w:jc w:val="right"/>
        <w:outlineLvl w:val="0"/>
        <w:rPr>
          <w:b/>
        </w:rPr>
      </w:pPr>
      <w:r w:rsidRPr="00B137B6">
        <w:t xml:space="preserve">(digitaalallkirja kuupäev hankija </w:t>
      </w:r>
      <w:proofErr w:type="spellStart"/>
      <w:r w:rsidRPr="00B137B6">
        <w:t>nõustumusest</w:t>
      </w:r>
      <w:proofErr w:type="spellEnd"/>
      <w:r w:rsidRPr="00B137B6">
        <w:t>)</w:t>
      </w:r>
    </w:p>
    <w:p w14:paraId="3A3253C9" w14:textId="77777777" w:rsidR="005272A6" w:rsidRPr="0000794E" w:rsidRDefault="005272A6" w:rsidP="000E2DC1">
      <w:pPr>
        <w:pStyle w:val="Kehatekst"/>
        <w:spacing w:after="0"/>
        <w:jc w:val="both"/>
      </w:pPr>
      <w:r w:rsidRPr="00BB521E">
        <w:t> </w:t>
      </w:r>
    </w:p>
    <w:p w14:paraId="37C50EA0" w14:textId="77777777" w:rsidR="00EA1B31" w:rsidRPr="0000794E" w:rsidRDefault="00EA1B31" w:rsidP="00EA1B31">
      <w:pPr>
        <w:numPr>
          <w:ilvl w:val="0"/>
          <w:numId w:val="9"/>
        </w:numPr>
        <w:suppressAutoHyphens w:val="0"/>
        <w:jc w:val="both"/>
        <w:outlineLvl w:val="0"/>
        <w:rPr>
          <w:b/>
        </w:rPr>
      </w:pPr>
      <w:r w:rsidRPr="0000794E">
        <w:rPr>
          <w:b/>
        </w:rPr>
        <w:t>Lepingu Pooled ja sõlmimise alus</w:t>
      </w:r>
    </w:p>
    <w:p w14:paraId="1DCEEA57" w14:textId="77777777" w:rsidR="00D47008" w:rsidRPr="0000794E" w:rsidRDefault="00D47008" w:rsidP="00D47008">
      <w:pPr>
        <w:suppressAutoHyphens w:val="0"/>
        <w:jc w:val="both"/>
        <w:outlineLvl w:val="0"/>
        <w:rPr>
          <w:b/>
        </w:rPr>
      </w:pPr>
    </w:p>
    <w:p w14:paraId="2600D9C2" w14:textId="77777777" w:rsidR="00D47008" w:rsidRPr="001F7117" w:rsidRDefault="00D47008" w:rsidP="00F770F4">
      <w:pPr>
        <w:numPr>
          <w:ilvl w:val="1"/>
          <w:numId w:val="9"/>
        </w:numPr>
        <w:tabs>
          <w:tab w:val="clear" w:pos="704"/>
          <w:tab w:val="num" w:pos="709"/>
        </w:tabs>
        <w:suppressAutoHyphens w:val="0"/>
        <w:ind w:left="709" w:hanging="709"/>
        <w:jc w:val="both"/>
        <w:outlineLvl w:val="0"/>
      </w:pPr>
      <w:r w:rsidRPr="0000794E">
        <w:rPr>
          <w:b/>
          <w:bCs/>
        </w:rPr>
        <w:t xml:space="preserve">Riigimetsa Majandamise Keskus, </w:t>
      </w:r>
      <w:r w:rsidRPr="0000794E">
        <w:rPr>
          <w:bCs/>
        </w:rPr>
        <w:t xml:space="preserve">edaspidi </w:t>
      </w:r>
      <w:r w:rsidRPr="0000794E">
        <w:rPr>
          <w:b/>
          <w:bCs/>
        </w:rPr>
        <w:t>RMK</w:t>
      </w:r>
      <w:r w:rsidRPr="0000794E">
        <w:rPr>
          <w:bCs/>
        </w:rPr>
        <w:t xml:space="preserve"> või </w:t>
      </w:r>
      <w:r w:rsidRPr="0000794E">
        <w:rPr>
          <w:b/>
          <w:bCs/>
        </w:rPr>
        <w:t>Tellija</w:t>
      </w:r>
      <w:r w:rsidRPr="0000794E">
        <w:rPr>
          <w:bCs/>
        </w:rPr>
        <w:t xml:space="preserve">, registrikoodiga 70004459, keda esindab põhimääruse alusel RMK </w:t>
      </w:r>
      <w:r w:rsidR="00836870" w:rsidRPr="0000794E">
        <w:rPr>
          <w:bCs/>
        </w:rPr>
        <w:t>…………</w:t>
      </w:r>
      <w:r w:rsidR="00B77AFB" w:rsidRPr="0000794E">
        <w:rPr>
          <w:bCs/>
        </w:rPr>
        <w:t xml:space="preserve"> </w:t>
      </w:r>
      <w:r w:rsidR="00485CFC" w:rsidRPr="002C343C">
        <w:rPr>
          <w:bCs/>
        </w:rPr>
        <w:t xml:space="preserve">piirkonna </w:t>
      </w:r>
      <w:r w:rsidRPr="001F7117">
        <w:rPr>
          <w:bCs/>
        </w:rPr>
        <w:t>metsakasvatusjuht</w:t>
      </w:r>
      <w:r w:rsidR="00836870" w:rsidRPr="001F7117">
        <w:rPr>
          <w:bCs/>
        </w:rPr>
        <w:t xml:space="preserve"> ………………………..</w:t>
      </w:r>
    </w:p>
    <w:p w14:paraId="09AEAC44" w14:textId="77777777" w:rsidR="00D47008" w:rsidRPr="00AB3521" w:rsidRDefault="00D47008" w:rsidP="00F770F4">
      <w:pPr>
        <w:suppressAutoHyphens w:val="0"/>
        <w:ind w:left="709"/>
        <w:jc w:val="both"/>
        <w:outlineLvl w:val="0"/>
      </w:pPr>
      <w:r w:rsidRPr="00AB3521">
        <w:t>ja</w:t>
      </w:r>
    </w:p>
    <w:p w14:paraId="0D135671" w14:textId="77777777" w:rsidR="00D47008" w:rsidRPr="00AB3521" w:rsidRDefault="00836870" w:rsidP="00F770F4">
      <w:pPr>
        <w:numPr>
          <w:ilvl w:val="1"/>
          <w:numId w:val="9"/>
        </w:numPr>
        <w:tabs>
          <w:tab w:val="clear" w:pos="704"/>
          <w:tab w:val="num" w:pos="709"/>
        </w:tabs>
        <w:suppressAutoHyphens w:val="0"/>
        <w:ind w:left="709" w:hanging="709"/>
        <w:jc w:val="both"/>
        <w:outlineLvl w:val="0"/>
      </w:pPr>
      <w:r w:rsidRPr="00AB3521">
        <w:rPr>
          <w:b/>
        </w:rPr>
        <w:t>…………………..</w:t>
      </w:r>
      <w:r w:rsidR="00D47008" w:rsidRPr="00AB3521">
        <w:t>, registrikoodiga</w:t>
      </w:r>
      <w:r w:rsidRPr="00AB3521">
        <w:t xml:space="preserve"> ……………………</w:t>
      </w:r>
      <w:r w:rsidR="00D47008" w:rsidRPr="00AB3521">
        <w:rPr>
          <w:b/>
        </w:rPr>
        <w:t>,</w:t>
      </w:r>
      <w:r w:rsidR="00D47008" w:rsidRPr="00AB3521">
        <w:t xml:space="preserve"> edaspidi </w:t>
      </w:r>
      <w:r w:rsidR="00D47008" w:rsidRPr="00AB3521">
        <w:rPr>
          <w:b/>
        </w:rPr>
        <w:t>Töövõtja</w:t>
      </w:r>
      <w:r w:rsidR="00D47008" w:rsidRPr="00AB3521">
        <w:t xml:space="preserve">, keda esindab </w:t>
      </w:r>
      <w:r w:rsidR="00B77AFB" w:rsidRPr="00AB3521">
        <w:t>põhikirja</w:t>
      </w:r>
      <w:r w:rsidR="00D47008" w:rsidRPr="00AB3521">
        <w:t xml:space="preserve"> alusel</w:t>
      </w:r>
      <w:r w:rsidRPr="00AB3521">
        <w:t xml:space="preserve"> juhatuse liige ………………..</w:t>
      </w:r>
      <w:r w:rsidR="00B77AFB" w:rsidRPr="00AB3521">
        <w:t>.</w:t>
      </w:r>
    </w:p>
    <w:p w14:paraId="39E7E732" w14:textId="77777777" w:rsidR="00D47008" w:rsidRPr="00276975" w:rsidRDefault="00D47008" w:rsidP="00F770F4">
      <w:pPr>
        <w:numPr>
          <w:ilvl w:val="1"/>
          <w:numId w:val="9"/>
        </w:numPr>
        <w:tabs>
          <w:tab w:val="clear" w:pos="704"/>
          <w:tab w:val="num" w:pos="709"/>
        </w:tabs>
        <w:suppressAutoHyphens w:val="0"/>
        <w:ind w:left="709" w:hanging="709"/>
        <w:jc w:val="both"/>
        <w:outlineLvl w:val="0"/>
      </w:pPr>
      <w:r w:rsidRPr="0008055A">
        <w:rPr>
          <w:bCs/>
        </w:rPr>
        <w:t xml:space="preserve">Tellijat ja Töövõtjat nimetatakse käesolevas lepingus </w:t>
      </w:r>
      <w:r w:rsidRPr="00276975">
        <w:rPr>
          <w:b/>
          <w:bCs/>
        </w:rPr>
        <w:t>Pool</w:t>
      </w:r>
      <w:r w:rsidRPr="00276975">
        <w:rPr>
          <w:bCs/>
        </w:rPr>
        <w:t xml:space="preserve"> või ühiselt </w:t>
      </w:r>
      <w:r w:rsidRPr="00276975">
        <w:rPr>
          <w:b/>
          <w:bCs/>
        </w:rPr>
        <w:t>Pooled</w:t>
      </w:r>
      <w:r w:rsidRPr="00276975">
        <w:rPr>
          <w:bCs/>
        </w:rPr>
        <w:t>.</w:t>
      </w:r>
    </w:p>
    <w:p w14:paraId="109D4135" w14:textId="7D6F80FF" w:rsidR="00D47008" w:rsidRPr="00693FF4" w:rsidRDefault="00D47008" w:rsidP="00396D78">
      <w:pPr>
        <w:pStyle w:val="Loendilik"/>
        <w:numPr>
          <w:ilvl w:val="1"/>
          <w:numId w:val="9"/>
        </w:numPr>
        <w:jc w:val="both"/>
        <w:rPr>
          <w:i/>
        </w:rPr>
      </w:pPr>
      <w:r w:rsidRPr="008E1B67">
        <w:t>Leping on sõlmitud</w:t>
      </w:r>
      <w:r w:rsidR="007F36DA" w:rsidRPr="008E1B67">
        <w:t xml:space="preserve"> </w:t>
      </w:r>
      <w:r w:rsidR="00207A6C" w:rsidRPr="002C343C">
        <w:t>avatud hankemen</w:t>
      </w:r>
      <w:r w:rsidR="00E50574" w:rsidRPr="002C343C">
        <w:t>e</w:t>
      </w:r>
      <w:r w:rsidR="00207A6C" w:rsidRPr="002C343C">
        <w:t>tluse</w:t>
      </w:r>
      <w:r w:rsidRPr="002C343C">
        <w:t xml:space="preserve"> </w:t>
      </w:r>
      <w:r w:rsidR="00207A6C" w:rsidRPr="00396D78">
        <w:t>1-47/</w:t>
      </w:r>
      <w:r w:rsidR="00693FF4" w:rsidRPr="00396D78">
        <w:t>2781</w:t>
      </w:r>
      <w:r w:rsidR="00E50574" w:rsidRPr="00396D78">
        <w:t xml:space="preserve"> „</w:t>
      </w:r>
      <w:r w:rsidR="00396D78" w:rsidRPr="00396D78">
        <w:rPr>
          <w:i/>
        </w:rPr>
        <w:t>Potitaimede masinistutuse teenus koos võsagiljotiini- ja kokkuveoteenusega (Kirde) 2023-2026</w:t>
      </w:r>
      <w:r w:rsidR="00E50574" w:rsidRPr="00396D78">
        <w:t>“</w:t>
      </w:r>
      <w:r w:rsidRPr="0000794E">
        <w:t xml:space="preserve"> (viitenumber</w:t>
      </w:r>
      <w:r w:rsidR="00836870" w:rsidRPr="0000794E">
        <w:t xml:space="preserve"> </w:t>
      </w:r>
      <w:r w:rsidR="00693FF4">
        <w:t>261837</w:t>
      </w:r>
      <w:r w:rsidRPr="0000794E">
        <w:t xml:space="preserve">) tulemusena </w:t>
      </w:r>
      <w:r w:rsidR="00031B37" w:rsidRPr="00031B37">
        <w:t xml:space="preserve">pakkumuse nr [Sisesta pakkumuse nr] esitamise ja sellele tellija poolt </w:t>
      </w:r>
      <w:proofErr w:type="spellStart"/>
      <w:r w:rsidR="00031B37" w:rsidRPr="00031B37">
        <w:t>nõustumuse</w:t>
      </w:r>
      <w:proofErr w:type="spellEnd"/>
      <w:r w:rsidR="00031B37" w:rsidRPr="00031B37">
        <w:t xml:space="preserve"> andmise teel alljärgnevas:</w:t>
      </w:r>
    </w:p>
    <w:p w14:paraId="7BDB5223" w14:textId="77777777" w:rsidR="00D47008" w:rsidRPr="00BB521E" w:rsidRDefault="00D47008" w:rsidP="000E2DC1">
      <w:pPr>
        <w:pStyle w:val="Kehatekst"/>
        <w:spacing w:after="0"/>
        <w:jc w:val="both"/>
      </w:pPr>
    </w:p>
    <w:p w14:paraId="27EAF849" w14:textId="77777777" w:rsidR="007649FE" w:rsidRPr="00BB521E" w:rsidRDefault="007649FE" w:rsidP="007649FE">
      <w:pPr>
        <w:numPr>
          <w:ilvl w:val="0"/>
          <w:numId w:val="9"/>
        </w:numPr>
        <w:suppressAutoHyphens w:val="0"/>
        <w:jc w:val="both"/>
        <w:outlineLvl w:val="0"/>
        <w:rPr>
          <w:b/>
        </w:rPr>
      </w:pPr>
      <w:r w:rsidRPr="00BB521E">
        <w:rPr>
          <w:b/>
        </w:rPr>
        <w:t>Mõisted</w:t>
      </w:r>
    </w:p>
    <w:p w14:paraId="7C43CDD3" w14:textId="77777777" w:rsidR="007649FE" w:rsidRPr="00BB521E" w:rsidRDefault="007649FE" w:rsidP="007649FE">
      <w:pPr>
        <w:numPr>
          <w:ilvl w:val="1"/>
          <w:numId w:val="9"/>
        </w:numPr>
        <w:tabs>
          <w:tab w:val="clear" w:pos="704"/>
          <w:tab w:val="num" w:pos="720"/>
        </w:tabs>
        <w:suppressAutoHyphens w:val="0"/>
        <w:ind w:left="720" w:hanging="720"/>
        <w:jc w:val="both"/>
        <w:outlineLvl w:val="0"/>
      </w:pPr>
      <w:r w:rsidRPr="00BB521E">
        <w:rPr>
          <w:b/>
        </w:rPr>
        <w:t>Lepinguobjekt</w:t>
      </w:r>
      <w:r w:rsidRPr="00BB521E">
        <w:t xml:space="preserve"> – </w:t>
      </w:r>
      <w:proofErr w:type="spellStart"/>
      <w:r w:rsidRPr="00BB521E">
        <w:t>Pooltevahelised</w:t>
      </w:r>
      <w:proofErr w:type="spellEnd"/>
      <w:r w:rsidRPr="00BB521E">
        <w:t xml:space="preserve"> suhted, mis tekivad Tellija poolt tellitud </w:t>
      </w:r>
      <w:r w:rsidR="004B52FB">
        <w:t>potitaimede masinistutamisel</w:t>
      </w:r>
      <w:r w:rsidR="00892328" w:rsidRPr="00BB521E">
        <w:t xml:space="preserve"> </w:t>
      </w:r>
      <w:r w:rsidRPr="00BB521E">
        <w:t xml:space="preserve">Töövõtja poolt, Töövõtja tööjõu ja tehniliste vahenditega.   </w:t>
      </w:r>
    </w:p>
    <w:p w14:paraId="503C1887" w14:textId="7B93ECB6" w:rsidR="007649FE" w:rsidRPr="00BB521E" w:rsidRDefault="000224CD" w:rsidP="007649FE">
      <w:pPr>
        <w:numPr>
          <w:ilvl w:val="1"/>
          <w:numId w:val="9"/>
        </w:numPr>
        <w:tabs>
          <w:tab w:val="clear" w:pos="704"/>
          <w:tab w:val="num" w:pos="720"/>
        </w:tabs>
        <w:suppressAutoHyphens w:val="0"/>
        <w:ind w:left="720" w:hanging="720"/>
        <w:jc w:val="both"/>
        <w:outlineLvl w:val="0"/>
      </w:pPr>
      <w:r>
        <w:rPr>
          <w:b/>
        </w:rPr>
        <w:t>Masinistutus</w:t>
      </w:r>
      <w:r w:rsidR="00BB521E" w:rsidRPr="00BB521E">
        <w:rPr>
          <w:b/>
        </w:rPr>
        <w:t xml:space="preserve"> </w:t>
      </w:r>
      <w:r w:rsidR="007649FE" w:rsidRPr="00BB521E">
        <w:t xml:space="preserve">– </w:t>
      </w:r>
      <w:r w:rsidR="005B0E8E" w:rsidRPr="00BB521E">
        <w:t xml:space="preserve">Töövõtja poolt iseseisvalt </w:t>
      </w:r>
      <w:r w:rsidR="0045727F">
        <w:t>istutusobjekti</w:t>
      </w:r>
      <w:r w:rsidR="005B0E8E" w:rsidRPr="00BB521E">
        <w:t xml:space="preserve"> leidmine</w:t>
      </w:r>
      <w:r w:rsidR="00520BA5">
        <w:t xml:space="preserve"> </w:t>
      </w:r>
      <w:r w:rsidR="00520BA5" w:rsidRPr="00EA2979">
        <w:t>vajadusel navigeerimisseadme ja etteantud andmete abil</w:t>
      </w:r>
      <w:r w:rsidR="005B0E8E" w:rsidRPr="00BB521E">
        <w:t xml:space="preserve">, </w:t>
      </w:r>
      <w:r w:rsidR="00246EA7" w:rsidRPr="004F05BD">
        <w:t>raiesmikule</w:t>
      </w:r>
      <w:r w:rsidR="0076787C" w:rsidRPr="004F05BD">
        <w:t xml:space="preserve"> sõitmine,</w:t>
      </w:r>
      <w:r w:rsidR="00485CFC">
        <w:t xml:space="preserve"> </w:t>
      </w:r>
      <w:r w:rsidR="00485CFC" w:rsidRPr="00276975">
        <w:t xml:space="preserve">taimede vedu </w:t>
      </w:r>
      <w:r w:rsidR="00B02548" w:rsidRPr="00276975">
        <w:t>vahelaost</w:t>
      </w:r>
      <w:r w:rsidR="00AD516B" w:rsidRPr="00276975">
        <w:t xml:space="preserve"> </w:t>
      </w:r>
      <w:r w:rsidR="00485CFC" w:rsidRPr="00276975">
        <w:t>tööobjektile,</w:t>
      </w:r>
      <w:r w:rsidR="0076787C" w:rsidRPr="004F05BD">
        <w:t xml:space="preserve"> omal kulul kraavide ületamine ning </w:t>
      </w:r>
      <w:r w:rsidR="0045727F">
        <w:t>potitaimede masinistutus raiesmikul või muul metsastataval alal.</w:t>
      </w:r>
    </w:p>
    <w:p w14:paraId="2C85DD11" w14:textId="77777777" w:rsidR="00C6523C" w:rsidRPr="009D3DAA" w:rsidRDefault="000224CD" w:rsidP="0076787C">
      <w:pPr>
        <w:numPr>
          <w:ilvl w:val="1"/>
          <w:numId w:val="9"/>
        </w:numPr>
        <w:tabs>
          <w:tab w:val="clear" w:pos="704"/>
          <w:tab w:val="num" w:pos="720"/>
        </w:tabs>
        <w:suppressAutoHyphens w:val="0"/>
        <w:ind w:left="720" w:hanging="720"/>
        <w:jc w:val="both"/>
        <w:outlineLvl w:val="0"/>
      </w:pPr>
      <w:r>
        <w:rPr>
          <w:b/>
        </w:rPr>
        <w:t>Potitaimed</w:t>
      </w:r>
      <w:r w:rsidR="0076787C" w:rsidRPr="009D3DAA">
        <w:rPr>
          <w:b/>
        </w:rPr>
        <w:t xml:space="preserve"> </w:t>
      </w:r>
      <w:r w:rsidR="00C07067">
        <w:t>– kuuse ja männi suletud juurekavaga metsataimed metsa istutamiseks.</w:t>
      </w:r>
    </w:p>
    <w:p w14:paraId="267EAFD7" w14:textId="44EE59E8" w:rsidR="0076787C" w:rsidRPr="009D3DAA" w:rsidRDefault="00C07067" w:rsidP="00C6523C">
      <w:pPr>
        <w:suppressAutoHyphens w:val="0"/>
        <w:ind w:left="720"/>
        <w:jc w:val="both"/>
        <w:outlineLvl w:val="0"/>
      </w:pPr>
      <w:r>
        <w:t>Masinistutamisega peab ole</w:t>
      </w:r>
      <w:r w:rsidR="00BB5534">
        <w:t>ma</w:t>
      </w:r>
      <w:r>
        <w:t xml:space="preserve"> võimalik istutada</w:t>
      </w:r>
      <w:r w:rsidR="00C6523C" w:rsidRPr="009D3DAA">
        <w:t xml:space="preserve"> </w:t>
      </w:r>
      <w:r w:rsidR="00AD516B">
        <w:t xml:space="preserve">hinnanguliselt </w:t>
      </w:r>
      <w:r w:rsidR="00C6523C" w:rsidRPr="009D3DAA">
        <w:t xml:space="preserve">kuni 2500 </w:t>
      </w:r>
      <w:r>
        <w:t>poti</w:t>
      </w:r>
      <w:r w:rsidR="00C6523C" w:rsidRPr="009D3DAA">
        <w:t>taime ha kohta sõltuvalt puuliigist</w:t>
      </w:r>
      <w:r w:rsidR="00177DA2">
        <w:t xml:space="preserve">, kuusel üldjuhul 1800 tk/ha ja männil </w:t>
      </w:r>
      <w:r w:rsidR="00AD516B">
        <w:t xml:space="preserve">üldjuhul </w:t>
      </w:r>
      <w:r w:rsidR="00177DA2">
        <w:t>2</w:t>
      </w:r>
      <w:r w:rsidR="00143E0F">
        <w:t>2</w:t>
      </w:r>
      <w:r w:rsidR="00177DA2">
        <w:t xml:space="preserve">00 tk/ha. </w:t>
      </w:r>
    </w:p>
    <w:p w14:paraId="652C9CB3" w14:textId="77777777" w:rsidR="001127D1" w:rsidRPr="00BB521E" w:rsidRDefault="001127D1" w:rsidP="001127D1">
      <w:pPr>
        <w:numPr>
          <w:ilvl w:val="1"/>
          <w:numId w:val="9"/>
        </w:numPr>
        <w:tabs>
          <w:tab w:val="clear" w:pos="704"/>
          <w:tab w:val="num" w:pos="720"/>
        </w:tabs>
        <w:suppressAutoHyphens w:val="0"/>
        <w:ind w:left="720" w:hanging="720"/>
        <w:jc w:val="both"/>
        <w:outlineLvl w:val="0"/>
      </w:pPr>
      <w:r w:rsidRPr="00BB521E">
        <w:rPr>
          <w:b/>
        </w:rPr>
        <w:t xml:space="preserve">Päev </w:t>
      </w:r>
      <w:r w:rsidRPr="00BB521E">
        <w:t xml:space="preserve">– kalendripäev </w:t>
      </w:r>
      <w:r w:rsidR="00011512">
        <w:tab/>
      </w:r>
      <w:r w:rsidR="00011512">
        <w:tab/>
      </w:r>
    </w:p>
    <w:p w14:paraId="7B8477CF" w14:textId="77777777" w:rsidR="001127D1" w:rsidRPr="00BB521E" w:rsidRDefault="001127D1" w:rsidP="001127D1">
      <w:pPr>
        <w:numPr>
          <w:ilvl w:val="1"/>
          <w:numId w:val="9"/>
        </w:numPr>
        <w:tabs>
          <w:tab w:val="clear" w:pos="704"/>
          <w:tab w:val="num" w:pos="720"/>
        </w:tabs>
        <w:suppressAutoHyphens w:val="0"/>
        <w:ind w:left="720" w:hanging="720"/>
        <w:jc w:val="both"/>
        <w:outlineLvl w:val="0"/>
      </w:pPr>
      <w:r w:rsidRPr="00BB521E">
        <w:rPr>
          <w:b/>
        </w:rPr>
        <w:t xml:space="preserve">Tööajagraafik </w:t>
      </w:r>
      <w:r w:rsidR="003137FD">
        <w:t>–</w:t>
      </w:r>
      <w:r w:rsidR="008D3C97">
        <w:t xml:space="preserve"> potitaimede masinistutuse</w:t>
      </w:r>
      <w:r w:rsidRPr="00BB521E">
        <w:t xml:space="preserve"> ajaline (kalendrikuu) ja mahuline jagunemine. </w:t>
      </w:r>
    </w:p>
    <w:p w14:paraId="23F538E9" w14:textId="77777777" w:rsidR="001127D1" w:rsidRPr="00BB521E" w:rsidRDefault="001127D1" w:rsidP="001127D1">
      <w:pPr>
        <w:numPr>
          <w:ilvl w:val="1"/>
          <w:numId w:val="9"/>
        </w:numPr>
        <w:tabs>
          <w:tab w:val="clear" w:pos="704"/>
          <w:tab w:val="num" w:pos="720"/>
        </w:tabs>
        <w:suppressAutoHyphens w:val="0"/>
        <w:ind w:left="720" w:hanging="720"/>
        <w:jc w:val="both"/>
        <w:outlineLvl w:val="0"/>
      </w:pPr>
      <w:r w:rsidRPr="00BB521E">
        <w:rPr>
          <w:b/>
        </w:rPr>
        <w:t xml:space="preserve">Metsakasvataja </w:t>
      </w:r>
      <w:r w:rsidRPr="00BB521E">
        <w:t xml:space="preserve">– </w:t>
      </w:r>
      <w:smartTag w:uri="urn:schemas-microsoft-com:office:smarttags" w:element="PersonName">
        <w:r w:rsidRPr="00BB521E">
          <w:t>RMK</w:t>
        </w:r>
      </w:smartTag>
      <w:r w:rsidRPr="00BB521E">
        <w:t xml:space="preserve"> esindaja </w:t>
      </w:r>
      <w:r w:rsidR="009110C1">
        <w:t xml:space="preserve">raiesmikule </w:t>
      </w:r>
      <w:r w:rsidRPr="00BB521E">
        <w:t xml:space="preserve">ning töö </w:t>
      </w:r>
      <w:r w:rsidR="009110C1" w:rsidRPr="00BB521E">
        <w:t xml:space="preserve">üleandmise </w:t>
      </w:r>
      <w:r w:rsidR="009110C1">
        <w:t xml:space="preserve">ja </w:t>
      </w:r>
      <w:r w:rsidRPr="00BB521E">
        <w:t xml:space="preserve">vastuvõtmise aktidel. </w:t>
      </w:r>
    </w:p>
    <w:p w14:paraId="5791F922" w14:textId="4CBD4786" w:rsidR="004E33C5" w:rsidRDefault="007649FE" w:rsidP="004E33C5">
      <w:pPr>
        <w:numPr>
          <w:ilvl w:val="1"/>
          <w:numId w:val="9"/>
        </w:numPr>
        <w:suppressAutoHyphens w:val="0"/>
        <w:jc w:val="both"/>
        <w:outlineLvl w:val="0"/>
      </w:pPr>
      <w:r w:rsidRPr="004E33C5">
        <w:rPr>
          <w:b/>
        </w:rPr>
        <w:t xml:space="preserve">Kütuse hind – </w:t>
      </w:r>
      <w:r w:rsidR="004E33C5">
        <w:t xml:space="preserve">AS </w:t>
      </w:r>
      <w:proofErr w:type="spellStart"/>
      <w:r w:rsidR="004E33C5">
        <w:t>Olerex</w:t>
      </w:r>
      <w:proofErr w:type="spellEnd"/>
      <w:r w:rsidR="004E33C5">
        <w:t xml:space="preserve"> poolt avaldatav diislikütuse ja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1E4AAB8D" w14:textId="77777777" w:rsidR="007649FE" w:rsidRPr="00BB521E" w:rsidRDefault="007649FE" w:rsidP="00800F37">
      <w:pPr>
        <w:numPr>
          <w:ilvl w:val="1"/>
          <w:numId w:val="9"/>
        </w:numPr>
        <w:tabs>
          <w:tab w:val="clear" w:pos="704"/>
          <w:tab w:val="num" w:pos="720"/>
        </w:tabs>
        <w:suppressAutoHyphens w:val="0"/>
        <w:ind w:left="720" w:hanging="720"/>
        <w:jc w:val="both"/>
        <w:outlineLvl w:val="0"/>
      </w:pPr>
      <w:r w:rsidRPr="004E33C5">
        <w:rPr>
          <w:b/>
        </w:rPr>
        <w:t>Eesti keskmine palk –</w:t>
      </w:r>
      <w:r w:rsidRPr="00BB521E">
        <w:t xml:space="preserve"> Statistikaameti poolt esitatud palgatöötaja keskmine kvartali brutopalk.</w:t>
      </w:r>
    </w:p>
    <w:p w14:paraId="31A40B3A" w14:textId="77777777" w:rsidR="007649FE" w:rsidRPr="00BB521E" w:rsidRDefault="007649FE" w:rsidP="007649FE">
      <w:pPr>
        <w:jc w:val="both"/>
        <w:outlineLvl w:val="0"/>
      </w:pPr>
    </w:p>
    <w:p w14:paraId="7D4F8316" w14:textId="77777777" w:rsidR="007649FE" w:rsidRPr="00BB521E" w:rsidRDefault="007649FE" w:rsidP="007649FE">
      <w:pPr>
        <w:numPr>
          <w:ilvl w:val="0"/>
          <w:numId w:val="9"/>
        </w:numPr>
        <w:suppressAutoHyphens w:val="0"/>
        <w:jc w:val="both"/>
        <w:outlineLvl w:val="0"/>
        <w:rPr>
          <w:b/>
        </w:rPr>
      </w:pPr>
      <w:r w:rsidRPr="00BB521E">
        <w:rPr>
          <w:b/>
        </w:rPr>
        <w:t>Lepingu dokumendid</w:t>
      </w:r>
    </w:p>
    <w:p w14:paraId="6E64ED15" w14:textId="4EC35806" w:rsidR="007649FE" w:rsidRPr="00276975" w:rsidRDefault="007649FE" w:rsidP="007649FE">
      <w:pPr>
        <w:numPr>
          <w:ilvl w:val="1"/>
          <w:numId w:val="9"/>
        </w:numPr>
        <w:tabs>
          <w:tab w:val="clear" w:pos="704"/>
          <w:tab w:val="num" w:pos="720"/>
        </w:tabs>
        <w:suppressAutoHyphens w:val="0"/>
        <w:ind w:left="720" w:hanging="720"/>
        <w:jc w:val="both"/>
        <w:outlineLvl w:val="0"/>
      </w:pPr>
      <w:r w:rsidRPr="00BB521E">
        <w:t>Lepingu dokumendid koosnevad Lepingu</w:t>
      </w:r>
      <w:r w:rsidR="00031B37">
        <w:t xml:space="preserve"> tingimustest</w:t>
      </w:r>
      <w:r w:rsidRPr="00BB521E">
        <w:t xml:space="preserve">, Lepingu Lisadest ja </w:t>
      </w:r>
      <w:r w:rsidRPr="00276975">
        <w:t xml:space="preserve">pärast Lepingu sõlmimist Poolte poolt alla kirjutatud Lepingu dokumentide muudatustest, täiendustest ja lisadest. </w:t>
      </w:r>
    </w:p>
    <w:p w14:paraId="30E835D7" w14:textId="4215B5F6" w:rsidR="007649FE" w:rsidRPr="00BB521E" w:rsidRDefault="007649FE" w:rsidP="007649FE">
      <w:pPr>
        <w:numPr>
          <w:ilvl w:val="1"/>
          <w:numId w:val="9"/>
        </w:numPr>
        <w:tabs>
          <w:tab w:val="clear" w:pos="704"/>
          <w:tab w:val="num" w:pos="720"/>
        </w:tabs>
        <w:suppressAutoHyphens w:val="0"/>
        <w:ind w:left="720" w:hanging="720"/>
        <w:jc w:val="both"/>
        <w:outlineLvl w:val="0"/>
      </w:pPr>
      <w:r w:rsidRPr="00BB521E">
        <w:t xml:space="preserve">Lepingu </w:t>
      </w:r>
      <w:r w:rsidR="000942A4">
        <w:t>koosneb järgmistest lis</w:t>
      </w:r>
      <w:r w:rsidR="009A0022">
        <w:t>adest</w:t>
      </w:r>
      <w:r w:rsidRPr="00BB521E">
        <w:t xml:space="preserve"> (edaspidi </w:t>
      </w:r>
      <w:r w:rsidRPr="00BB521E">
        <w:rPr>
          <w:b/>
        </w:rPr>
        <w:t>Lisa</w:t>
      </w:r>
      <w:r w:rsidRPr="00BB521E">
        <w:t xml:space="preserve"> või koos </w:t>
      </w:r>
      <w:r w:rsidRPr="00BB521E">
        <w:rPr>
          <w:b/>
        </w:rPr>
        <w:t>Lisad</w:t>
      </w:r>
      <w:r w:rsidRPr="00BB521E">
        <w:t>):</w:t>
      </w:r>
    </w:p>
    <w:p w14:paraId="576652A5" w14:textId="34D1650E" w:rsidR="007649FE" w:rsidRPr="00BB521E" w:rsidRDefault="007649FE" w:rsidP="007649FE">
      <w:pPr>
        <w:tabs>
          <w:tab w:val="num" w:pos="720"/>
        </w:tabs>
        <w:ind w:left="720" w:hanging="720"/>
        <w:jc w:val="both"/>
        <w:outlineLvl w:val="0"/>
      </w:pPr>
      <w:r w:rsidRPr="00BB521E">
        <w:tab/>
        <w:t>Lisa 1/1 – Tööajagraafik</w:t>
      </w:r>
      <w:r w:rsidR="00195CDD">
        <w:t>u vorm</w:t>
      </w:r>
      <w:r w:rsidR="00213521">
        <w:t xml:space="preserve"> – allkirjastatakse eraldi</w:t>
      </w:r>
    </w:p>
    <w:p w14:paraId="0B7D601B" w14:textId="77777777" w:rsidR="007649FE" w:rsidRPr="00BB521E" w:rsidRDefault="00CA0878" w:rsidP="007649FE">
      <w:pPr>
        <w:tabs>
          <w:tab w:val="num" w:pos="720"/>
        </w:tabs>
        <w:ind w:left="720" w:hanging="720"/>
        <w:jc w:val="both"/>
        <w:outlineLvl w:val="0"/>
      </w:pPr>
      <w:r w:rsidRPr="00BB521E">
        <w:lastRenderedPageBreak/>
        <w:tab/>
        <w:t>Lisa 2/1 – Hinnakokkuleppe</w:t>
      </w:r>
      <w:r w:rsidR="007649FE" w:rsidRPr="00BB521E">
        <w:t xml:space="preserve"> </w:t>
      </w:r>
    </w:p>
    <w:p w14:paraId="280A319A" w14:textId="77777777" w:rsidR="000906B3" w:rsidRDefault="007649FE" w:rsidP="000906B3">
      <w:pPr>
        <w:keepNext/>
        <w:suppressAutoHyphens w:val="0"/>
        <w:outlineLvl w:val="2"/>
      </w:pPr>
      <w:r w:rsidRPr="00BB521E">
        <w:tab/>
        <w:t xml:space="preserve">Lisa </w:t>
      </w:r>
      <w:r w:rsidR="008262AC" w:rsidRPr="00BB521E">
        <w:t>3</w:t>
      </w:r>
      <w:r w:rsidR="0077026F">
        <w:t xml:space="preserve">/1 – </w:t>
      </w:r>
      <w:r w:rsidR="000906B3">
        <w:t>RMK keskkonnanõuded mootorsõidukitega ja saagidega töötamisel</w:t>
      </w:r>
    </w:p>
    <w:p w14:paraId="243EA985" w14:textId="77777777" w:rsidR="003C716B" w:rsidRPr="00BB521E" w:rsidRDefault="007649FE" w:rsidP="0095681D">
      <w:pPr>
        <w:numPr>
          <w:ilvl w:val="1"/>
          <w:numId w:val="9"/>
        </w:numPr>
        <w:tabs>
          <w:tab w:val="clear" w:pos="704"/>
          <w:tab w:val="num" w:pos="720"/>
        </w:tabs>
        <w:suppressAutoHyphens w:val="0"/>
        <w:ind w:left="720" w:hanging="720"/>
        <w:jc w:val="both"/>
        <w:outlineLvl w:val="0"/>
      </w:pPr>
      <w:r w:rsidRPr="00BB521E">
        <w:t xml:space="preserve">Käesolev Leping koos Lisadega, mis on Lepingu lahutamatud osad, moodustavad ühtse ja tervikliku lepingu (edaspidi </w:t>
      </w:r>
      <w:r w:rsidRPr="00BB521E">
        <w:rPr>
          <w:b/>
        </w:rPr>
        <w:t>Leping</w:t>
      </w:r>
      <w:r w:rsidRPr="00BB521E">
        <w:t xml:space="preserve">), mis asendab kõiki samade Poolte vahel varem sama Lepinguobjekti suhtes sõlmitud mistahes suulisi või kirjalikke kokkuleppeid. </w:t>
      </w:r>
    </w:p>
    <w:p w14:paraId="12FA06CC" w14:textId="77777777" w:rsidR="006C350C" w:rsidRPr="00BB521E" w:rsidRDefault="006C350C" w:rsidP="006C350C">
      <w:pPr>
        <w:suppressAutoHyphens w:val="0"/>
        <w:ind w:left="720"/>
        <w:jc w:val="both"/>
        <w:outlineLvl w:val="0"/>
      </w:pPr>
    </w:p>
    <w:p w14:paraId="1CE36B6C" w14:textId="77777777" w:rsidR="007649FE" w:rsidRPr="00BB521E" w:rsidRDefault="007649FE" w:rsidP="007649FE">
      <w:pPr>
        <w:numPr>
          <w:ilvl w:val="0"/>
          <w:numId w:val="9"/>
        </w:numPr>
        <w:suppressAutoHyphens w:val="0"/>
        <w:jc w:val="both"/>
        <w:outlineLvl w:val="0"/>
        <w:rPr>
          <w:b/>
        </w:rPr>
      </w:pPr>
      <w:r w:rsidRPr="00BB521E">
        <w:rPr>
          <w:b/>
        </w:rPr>
        <w:t>Lepingu maht</w:t>
      </w:r>
    </w:p>
    <w:p w14:paraId="5B9CC142" w14:textId="6C2C91EE" w:rsidR="00EA1B31" w:rsidRPr="00725A75" w:rsidRDefault="007649FE" w:rsidP="00AB5CB7">
      <w:pPr>
        <w:numPr>
          <w:ilvl w:val="1"/>
          <w:numId w:val="9"/>
        </w:numPr>
        <w:tabs>
          <w:tab w:val="clear" w:pos="704"/>
          <w:tab w:val="num" w:pos="709"/>
        </w:tabs>
        <w:suppressAutoHyphens w:val="0"/>
        <w:ind w:left="709" w:hanging="709"/>
        <w:jc w:val="both"/>
        <w:outlineLvl w:val="0"/>
      </w:pPr>
      <w:r w:rsidRPr="00725A75">
        <w:t xml:space="preserve">Lepingu alusel Tellija tellib ja Töövõtja kohustub teostama ajavahemikul </w:t>
      </w:r>
      <w:r w:rsidR="00FB07A0" w:rsidRPr="00596728">
        <w:t>15</w:t>
      </w:r>
      <w:r w:rsidR="00FE3F2E" w:rsidRPr="00596728">
        <w:t>.0</w:t>
      </w:r>
      <w:r w:rsidR="00FB07A0" w:rsidRPr="00596728">
        <w:t>8</w:t>
      </w:r>
      <w:r w:rsidR="00FE3F2E" w:rsidRPr="00596728">
        <w:t>.202</w:t>
      </w:r>
      <w:r w:rsidR="004F572C" w:rsidRPr="00596728">
        <w:t>3</w:t>
      </w:r>
      <w:r w:rsidR="008059D7" w:rsidRPr="00596728">
        <w:t xml:space="preserve"> </w:t>
      </w:r>
      <w:r w:rsidRPr="00596728">
        <w:t xml:space="preserve">kuni </w:t>
      </w:r>
      <w:r w:rsidR="0092576F" w:rsidRPr="00596728">
        <w:t>31.12.202</w:t>
      </w:r>
      <w:r w:rsidR="00FB07A0" w:rsidRPr="00596728">
        <w:t>6</w:t>
      </w:r>
      <w:r w:rsidR="0092576F">
        <w:t xml:space="preserve"> </w:t>
      </w:r>
      <w:r w:rsidR="00A465FB">
        <w:t>potitaimede masinistutamist</w:t>
      </w:r>
      <w:r w:rsidR="00E87605" w:rsidRPr="00725A75">
        <w:t xml:space="preserve"> </w:t>
      </w:r>
      <w:r w:rsidR="00B82196">
        <w:rPr>
          <w:b/>
        </w:rPr>
        <w:t>105</w:t>
      </w:r>
      <w:r w:rsidRPr="00725A75">
        <w:rPr>
          <w:b/>
        </w:rPr>
        <w:t xml:space="preserve"> </w:t>
      </w:r>
      <w:r w:rsidR="002340F2">
        <w:rPr>
          <w:b/>
        </w:rPr>
        <w:t>h</w:t>
      </w:r>
      <w:r w:rsidR="00907BBD">
        <w:rPr>
          <w:b/>
        </w:rPr>
        <w:t xml:space="preserve">a </w:t>
      </w:r>
      <w:r w:rsidR="00907BBD" w:rsidRPr="00276975">
        <w:rPr>
          <w:b/>
        </w:rPr>
        <w:t>ulatuses aastas</w:t>
      </w:r>
      <w:r w:rsidR="002340F2" w:rsidRPr="00276975">
        <w:t>.</w:t>
      </w:r>
      <w:r w:rsidR="00E87605" w:rsidRPr="00725A75">
        <w:t xml:space="preserve"> </w:t>
      </w:r>
    </w:p>
    <w:p w14:paraId="27AEF591" w14:textId="77777777" w:rsidR="00C408C4" w:rsidRPr="003C51DE" w:rsidRDefault="0025764D" w:rsidP="00AB5CB7">
      <w:pPr>
        <w:numPr>
          <w:ilvl w:val="1"/>
          <w:numId w:val="9"/>
        </w:numPr>
        <w:ind w:left="709" w:hanging="709"/>
        <w:jc w:val="both"/>
      </w:pPr>
      <w:r>
        <w:t>Pooled lepivad</w:t>
      </w:r>
      <w:r w:rsidR="00C408C4" w:rsidRPr="003C51DE">
        <w:t xml:space="preserve"> Tö</w:t>
      </w:r>
      <w:r w:rsidR="009B4B37">
        <w:t xml:space="preserve">öajagraafiku kokku </w:t>
      </w:r>
      <w:r>
        <w:t>lepingu sõlmimisel</w:t>
      </w:r>
      <w:r w:rsidR="00725A75">
        <w:t>, sellekohane</w:t>
      </w:r>
      <w:r w:rsidR="00C408C4" w:rsidRPr="003C51DE">
        <w:t xml:space="preserve"> kokkulepe moodustab Lepingu Lisa. </w:t>
      </w:r>
    </w:p>
    <w:p w14:paraId="7E0F876D" w14:textId="77777777" w:rsidR="0077026F" w:rsidRPr="00931AA4" w:rsidRDefault="0077026F" w:rsidP="00C408C4">
      <w:pPr>
        <w:suppressAutoHyphens w:val="0"/>
        <w:ind w:left="360"/>
        <w:jc w:val="both"/>
        <w:outlineLvl w:val="0"/>
        <w:rPr>
          <w:color w:val="4F81BD"/>
        </w:rPr>
      </w:pPr>
    </w:p>
    <w:p w14:paraId="34CB52F0" w14:textId="77777777" w:rsidR="00294AD7" w:rsidRPr="003C51DE" w:rsidRDefault="005272A6" w:rsidP="00294AD7">
      <w:pPr>
        <w:numPr>
          <w:ilvl w:val="0"/>
          <w:numId w:val="9"/>
        </w:numPr>
        <w:suppressAutoHyphens w:val="0"/>
        <w:jc w:val="both"/>
        <w:outlineLvl w:val="0"/>
        <w:rPr>
          <w:b/>
        </w:rPr>
      </w:pPr>
      <w:r w:rsidRPr="003C51DE">
        <w:t> </w:t>
      </w:r>
      <w:r w:rsidR="00294AD7" w:rsidRPr="003C51DE">
        <w:rPr>
          <w:b/>
        </w:rPr>
        <w:t xml:space="preserve">Hind   </w:t>
      </w:r>
    </w:p>
    <w:p w14:paraId="7739A237" w14:textId="6F13BE44" w:rsidR="00DE1D74" w:rsidRPr="00AA571F" w:rsidRDefault="00294AD7" w:rsidP="00DE1D74">
      <w:pPr>
        <w:numPr>
          <w:ilvl w:val="1"/>
          <w:numId w:val="9"/>
        </w:numPr>
        <w:tabs>
          <w:tab w:val="clear" w:pos="704"/>
          <w:tab w:val="num" w:pos="720"/>
        </w:tabs>
        <w:suppressAutoHyphens w:val="0"/>
        <w:ind w:left="720" w:hanging="720"/>
        <w:jc w:val="both"/>
        <w:outlineLvl w:val="0"/>
      </w:pPr>
      <w:r w:rsidRPr="003C51DE">
        <w:t>Tellija maksab Töövõtjale tasu Hinnakokkuleppe</w:t>
      </w:r>
      <w:r w:rsidR="00FC1E48" w:rsidRPr="003C51DE">
        <w:t>s</w:t>
      </w:r>
      <w:r w:rsidRPr="003C51DE">
        <w:t xml:space="preserve"> kehtestatud hi</w:t>
      </w:r>
      <w:r w:rsidR="00376352" w:rsidRPr="003C51DE">
        <w:t xml:space="preserve">ndade alusel. </w:t>
      </w:r>
      <w:r w:rsidR="00DE1D74" w:rsidRPr="003C51DE">
        <w:t xml:space="preserve">Esimese </w:t>
      </w:r>
      <w:r w:rsidR="00DE1D74" w:rsidRPr="00AA571F">
        <w:t>Hinnakokkuleppe aluseks on Töövõtja pakkum</w:t>
      </w:r>
      <w:r w:rsidR="00C55202" w:rsidRPr="00AA571F">
        <w:t>u</w:t>
      </w:r>
      <w:r w:rsidR="00DE1D74" w:rsidRPr="00AA571F">
        <w:t xml:space="preserve">ses toodud hind. </w:t>
      </w:r>
    </w:p>
    <w:p w14:paraId="791120CC" w14:textId="77777777" w:rsidR="00294AD7" w:rsidRPr="003C51DE" w:rsidRDefault="00376352" w:rsidP="00294AD7">
      <w:pPr>
        <w:numPr>
          <w:ilvl w:val="1"/>
          <w:numId w:val="9"/>
        </w:numPr>
        <w:tabs>
          <w:tab w:val="clear" w:pos="704"/>
          <w:tab w:val="num" w:pos="720"/>
        </w:tabs>
        <w:suppressAutoHyphens w:val="0"/>
        <w:ind w:left="720" w:hanging="720"/>
        <w:jc w:val="both"/>
        <w:outlineLvl w:val="0"/>
      </w:pPr>
      <w:r w:rsidRPr="003C51DE">
        <w:t>Hinnakokkuleppe</w:t>
      </w:r>
      <w:r w:rsidR="00DE1D74" w:rsidRPr="003C51DE">
        <w:t>d</w:t>
      </w:r>
      <w:r w:rsidRPr="003C51DE">
        <w:softHyphen/>
        <w:t xml:space="preserve"> </w:t>
      </w:r>
      <w:r w:rsidR="00DE1D74" w:rsidRPr="003C51DE">
        <w:t>moodustavad</w:t>
      </w:r>
      <w:r w:rsidR="00294AD7" w:rsidRPr="003C51DE">
        <w:t xml:space="preserve"> Lepingu Lisa</w:t>
      </w:r>
      <w:r w:rsidR="00DE1D74" w:rsidRPr="003C51DE">
        <w:t>d</w:t>
      </w:r>
      <w:r w:rsidR="00294AD7" w:rsidRPr="003C51DE">
        <w:t>.</w:t>
      </w:r>
    </w:p>
    <w:p w14:paraId="21242607" w14:textId="77777777" w:rsidR="00294AD7" w:rsidRPr="00453E8A" w:rsidRDefault="00294AD7" w:rsidP="00294AD7">
      <w:pPr>
        <w:numPr>
          <w:ilvl w:val="1"/>
          <w:numId w:val="9"/>
        </w:numPr>
        <w:tabs>
          <w:tab w:val="clear" w:pos="704"/>
          <w:tab w:val="num" w:pos="720"/>
        </w:tabs>
        <w:suppressAutoHyphens w:val="0"/>
        <w:ind w:left="720" w:hanging="720"/>
        <w:jc w:val="both"/>
        <w:outlineLvl w:val="0"/>
      </w:pPr>
      <w:r w:rsidRPr="00BB521E">
        <w:t>Hinnakokkuleppe kehtib kuni Lepingu tingimuste alusel seda muudeta</w:t>
      </w:r>
      <w:r w:rsidR="00006D94" w:rsidRPr="00BB521E">
        <w:t xml:space="preserve">kse. Hinnakokkuleppe </w:t>
      </w:r>
      <w:r w:rsidRPr="00BB521E">
        <w:t xml:space="preserve">muutmise miinimumperioodiks on üks kvartal. Hindu muudetakse </w:t>
      </w:r>
      <w:r w:rsidRPr="00453E8A">
        <w:t>vastavalt:</w:t>
      </w:r>
    </w:p>
    <w:p w14:paraId="02D38E06" w14:textId="77777777" w:rsidR="00294AD7" w:rsidRPr="00453E8A" w:rsidRDefault="00294AD7" w:rsidP="00294AD7">
      <w:pPr>
        <w:numPr>
          <w:ilvl w:val="2"/>
          <w:numId w:val="9"/>
        </w:numPr>
        <w:suppressAutoHyphens w:val="0"/>
        <w:jc w:val="both"/>
        <w:outlineLvl w:val="0"/>
      </w:pPr>
      <w:r w:rsidRPr="00453E8A">
        <w:t xml:space="preserve">Kütuse hinna muutusele – juhul kui diislikütuse hind muutub (tõuseb või langeb) poole aasta tööpäevade keskmisena rohkem kui </w:t>
      </w:r>
      <w:r w:rsidR="00D85772" w:rsidRPr="00453E8A">
        <w:t>0,064</w:t>
      </w:r>
      <w:r w:rsidRPr="00453E8A">
        <w:t xml:space="preserve"> </w:t>
      </w:r>
      <w:r w:rsidR="00167F1D" w:rsidRPr="00453E8A">
        <w:t>€</w:t>
      </w:r>
      <w:r w:rsidRPr="00453E8A">
        <w:t>/l võrreldes eelmise Hinna</w:t>
      </w:r>
      <w:r w:rsidR="007F36DA" w:rsidRPr="00453E8A">
        <w:t>kokkuleppe</w:t>
      </w:r>
      <w:r w:rsidRPr="00453E8A">
        <w:t xml:space="preserve"> aluseks oleva diislikütuse hinnaga, siis muudetakse järgneva</w:t>
      </w:r>
      <w:r w:rsidR="002049A1" w:rsidRPr="00453E8A">
        <w:t xml:space="preserve">ks poolaastaks </w:t>
      </w:r>
      <w:r w:rsidR="004D0CA1" w:rsidRPr="00453E8A">
        <w:t xml:space="preserve">Hinda 1,50 </w:t>
      </w:r>
      <w:r w:rsidRPr="00453E8A">
        <w:t>protsendipunkti võrra. Pooleks aastaks loetakse 01.01 kuni 30.06 ja 01.07 kuni 31.12.</w:t>
      </w:r>
    </w:p>
    <w:p w14:paraId="08FC277E" w14:textId="77777777" w:rsidR="00294AD7" w:rsidRPr="00BB521E" w:rsidRDefault="00294AD7" w:rsidP="00294AD7">
      <w:pPr>
        <w:numPr>
          <w:ilvl w:val="2"/>
          <w:numId w:val="9"/>
        </w:numPr>
        <w:suppressAutoHyphens w:val="0"/>
        <w:jc w:val="both"/>
        <w:outlineLvl w:val="0"/>
      </w:pPr>
      <w:r w:rsidRPr="00453E8A">
        <w:t>Eesti keskmise palga muutusele – juhul kui eelnenud aasta III kvartali</w:t>
      </w:r>
      <w:r w:rsidRPr="00BB521E">
        <w:t xml:space="preserve"> keskmine palk on muutunud jooksva aasta III kvartali keskmise palgaga rohkem kui 1%, muudetakse hinnaraamistikku 0,30 protsendipunkti võrra alates järgneva aasta 01.jaanuarist. </w:t>
      </w:r>
    </w:p>
    <w:p w14:paraId="4C83BFCD" w14:textId="77777777" w:rsidR="00294AD7" w:rsidRPr="00BB521E" w:rsidRDefault="00294AD7" w:rsidP="00294AD7">
      <w:pPr>
        <w:numPr>
          <w:ilvl w:val="1"/>
          <w:numId w:val="9"/>
        </w:numPr>
        <w:tabs>
          <w:tab w:val="clear" w:pos="704"/>
          <w:tab w:val="num" w:pos="720"/>
        </w:tabs>
        <w:suppressAutoHyphens w:val="0"/>
        <w:ind w:hanging="780"/>
        <w:jc w:val="both"/>
        <w:outlineLvl w:val="0"/>
      </w:pPr>
      <w:r w:rsidRPr="00BB521E">
        <w:t xml:space="preserve">Arvutuse aluseks olevaid andmeid ja tulemusi ümardatakse harilikul viisil. </w:t>
      </w:r>
    </w:p>
    <w:p w14:paraId="756200B0" w14:textId="37E6CEC4" w:rsidR="00294AD7" w:rsidRPr="00BB521E" w:rsidRDefault="00294AD7" w:rsidP="00294AD7">
      <w:pPr>
        <w:numPr>
          <w:ilvl w:val="1"/>
          <w:numId w:val="9"/>
        </w:numPr>
        <w:tabs>
          <w:tab w:val="clear" w:pos="704"/>
          <w:tab w:val="num" w:pos="720"/>
        </w:tabs>
        <w:suppressAutoHyphens w:val="0"/>
        <w:ind w:left="720" w:hanging="720"/>
        <w:jc w:val="both"/>
        <w:outlineLvl w:val="0"/>
      </w:pPr>
      <w:r w:rsidRPr="00BB521E">
        <w:t>Juhul</w:t>
      </w:r>
      <w:r w:rsidR="009110C1">
        <w:t>,</w:t>
      </w:r>
      <w:r w:rsidRPr="00BB521E">
        <w:t xml:space="preserve"> kui </w:t>
      </w:r>
      <w:r w:rsidR="00047009">
        <w:t>potitaimede masinistutamise</w:t>
      </w:r>
      <w:r w:rsidR="00951BCF" w:rsidRPr="00BB521E">
        <w:t xml:space="preserve"> teenuse </w:t>
      </w:r>
      <w:r w:rsidRPr="00BB521E">
        <w:t>harilik väärtus (kohalik keskmine turuhind) oluliselt muutub, siis on RMK</w:t>
      </w:r>
      <w:r w:rsidR="009A0862">
        <w:t>-</w:t>
      </w:r>
      <w:r w:rsidRPr="00BB521E">
        <w:t xml:space="preserve">l õigus muuta </w:t>
      </w:r>
      <w:r w:rsidR="00F0712A">
        <w:t>H</w:t>
      </w:r>
      <w:r w:rsidR="00951BCF" w:rsidRPr="00BB521E">
        <w:t xml:space="preserve">inda. </w:t>
      </w:r>
    </w:p>
    <w:p w14:paraId="4BC16011" w14:textId="75E7C4AB" w:rsidR="00294AD7" w:rsidRPr="00BB521E" w:rsidRDefault="00294AD7" w:rsidP="00294AD7">
      <w:pPr>
        <w:numPr>
          <w:ilvl w:val="1"/>
          <w:numId w:val="9"/>
        </w:numPr>
        <w:tabs>
          <w:tab w:val="clear" w:pos="704"/>
          <w:tab w:val="num" w:pos="720"/>
        </w:tabs>
        <w:suppressAutoHyphens w:val="0"/>
        <w:ind w:left="720" w:hanging="720"/>
        <w:jc w:val="both"/>
        <w:outlineLvl w:val="0"/>
      </w:pPr>
      <w:r w:rsidRPr="00BB521E">
        <w:t xml:space="preserve">Tellijal on õigus tellida Töövõtjalt lisatöid, (nt </w:t>
      </w:r>
      <w:r w:rsidR="00951BCF" w:rsidRPr="00BB521E">
        <w:t>istutamise teenus, sihtide tasandamine vms</w:t>
      </w:r>
      <w:r w:rsidRPr="00BB521E">
        <w:t>). Lisatööde korral lepitakse Töövõtjaga hind kokku töö üleandmisel ja ning töö tasustamise aluseks on töö</w:t>
      </w:r>
      <w:r w:rsidR="00F0712A">
        <w:t xml:space="preserve"> </w:t>
      </w:r>
      <w:r w:rsidRPr="00BB521E">
        <w:t xml:space="preserve">vastuvõtu aktil fikseeritud kogus ja hind.  </w:t>
      </w:r>
    </w:p>
    <w:p w14:paraId="548F3707" w14:textId="77777777" w:rsidR="005272A6" w:rsidRPr="00BB521E" w:rsidRDefault="005272A6" w:rsidP="000E2DC1">
      <w:pPr>
        <w:pStyle w:val="Kehatekst"/>
        <w:spacing w:after="0"/>
        <w:jc w:val="both"/>
      </w:pPr>
    </w:p>
    <w:p w14:paraId="153EF2FE" w14:textId="59038F6F" w:rsidR="00313BF2" w:rsidRPr="00BB521E" w:rsidRDefault="00313BF2" w:rsidP="00313BF2">
      <w:pPr>
        <w:numPr>
          <w:ilvl w:val="0"/>
          <w:numId w:val="9"/>
        </w:numPr>
        <w:suppressAutoHyphens w:val="0"/>
        <w:jc w:val="both"/>
        <w:outlineLvl w:val="0"/>
        <w:rPr>
          <w:b/>
        </w:rPr>
      </w:pPr>
      <w:r w:rsidRPr="00BB521E">
        <w:rPr>
          <w:b/>
        </w:rPr>
        <w:t>Tööde üleandmi</w:t>
      </w:r>
      <w:r w:rsidR="002A5FF0">
        <w:rPr>
          <w:b/>
        </w:rPr>
        <w:t>ne</w:t>
      </w:r>
    </w:p>
    <w:p w14:paraId="2AFCBFE2" w14:textId="08123CBB" w:rsidR="00313BF2" w:rsidRPr="00BB521E" w:rsidRDefault="00313BF2" w:rsidP="00313BF2">
      <w:pPr>
        <w:numPr>
          <w:ilvl w:val="1"/>
          <w:numId w:val="9"/>
        </w:numPr>
        <w:tabs>
          <w:tab w:val="clear" w:pos="704"/>
          <w:tab w:val="num" w:pos="720"/>
        </w:tabs>
        <w:suppressAutoHyphens w:val="0"/>
        <w:ind w:left="720" w:hanging="720"/>
        <w:jc w:val="both"/>
        <w:outlineLvl w:val="0"/>
      </w:pPr>
      <w:r w:rsidRPr="00BB521E">
        <w:t xml:space="preserve">Tellija esitab enne tööde alustamist </w:t>
      </w:r>
      <w:r w:rsidR="00116FFB">
        <w:t xml:space="preserve">Töövõtjale tööde </w:t>
      </w:r>
      <w:r w:rsidR="002A5FF0">
        <w:t>tellimuse</w:t>
      </w:r>
      <w:r w:rsidRPr="00BB521E">
        <w:t>.</w:t>
      </w:r>
    </w:p>
    <w:p w14:paraId="3D5A1120" w14:textId="6FCE5153" w:rsidR="00313BF2" w:rsidRDefault="00116FFB" w:rsidP="00313BF2">
      <w:pPr>
        <w:numPr>
          <w:ilvl w:val="1"/>
          <w:numId w:val="9"/>
        </w:numPr>
        <w:tabs>
          <w:tab w:val="clear" w:pos="704"/>
          <w:tab w:val="num" w:pos="720"/>
        </w:tabs>
        <w:suppressAutoHyphens w:val="0"/>
        <w:ind w:left="720" w:hanging="720"/>
        <w:jc w:val="both"/>
        <w:outlineLvl w:val="0"/>
      </w:pPr>
      <w:r>
        <w:t>Tööde üleandmise</w:t>
      </w:r>
      <w:r w:rsidR="002A5FF0">
        <w:t xml:space="preserve">l </w:t>
      </w:r>
      <w:r w:rsidR="00313BF2" w:rsidRPr="00BB521E">
        <w:t>määratakse:</w:t>
      </w:r>
    </w:p>
    <w:p w14:paraId="67BF20DE" w14:textId="44700C4C" w:rsidR="002A5FF0" w:rsidRPr="00863A85" w:rsidRDefault="002A5FF0" w:rsidP="002A5FF0">
      <w:pPr>
        <w:numPr>
          <w:ilvl w:val="2"/>
          <w:numId w:val="9"/>
        </w:numPr>
        <w:suppressAutoHyphens w:val="0"/>
        <w:jc w:val="both"/>
        <w:outlineLvl w:val="0"/>
      </w:pPr>
      <w:r w:rsidRPr="002A5FF0">
        <w:rPr>
          <w:sz w:val="22"/>
          <w:szCs w:val="22"/>
        </w:rPr>
        <w:t>tööle esitatavad nõuded</w:t>
      </w:r>
      <w:r w:rsidRPr="00863A85">
        <w:rPr>
          <w:sz w:val="22"/>
          <w:szCs w:val="22"/>
        </w:rPr>
        <w:t>, s.h kvaliteedinõuded;</w:t>
      </w:r>
    </w:p>
    <w:p w14:paraId="2A5CCE9A" w14:textId="7B9D0E93" w:rsidR="002A5FF0" w:rsidRPr="002A5FF0" w:rsidRDefault="002A5FF0" w:rsidP="002A5FF0">
      <w:pPr>
        <w:numPr>
          <w:ilvl w:val="2"/>
          <w:numId w:val="9"/>
        </w:numPr>
        <w:suppressAutoHyphens w:val="0"/>
        <w:jc w:val="both"/>
        <w:outlineLvl w:val="0"/>
      </w:pPr>
      <w:r w:rsidRPr="002A5FF0">
        <w:rPr>
          <w:sz w:val="22"/>
          <w:szCs w:val="22"/>
        </w:rPr>
        <w:t>töö maht;</w:t>
      </w:r>
    </w:p>
    <w:p w14:paraId="456EA2BE" w14:textId="4EB00245" w:rsidR="002A5FF0" w:rsidRPr="002A5FF0" w:rsidRDefault="002A5FF0" w:rsidP="002A5FF0">
      <w:pPr>
        <w:numPr>
          <w:ilvl w:val="2"/>
          <w:numId w:val="9"/>
        </w:numPr>
        <w:suppressAutoHyphens w:val="0"/>
        <w:jc w:val="both"/>
        <w:outlineLvl w:val="0"/>
      </w:pPr>
      <w:r w:rsidRPr="002A5FF0">
        <w:rPr>
          <w:sz w:val="22"/>
          <w:szCs w:val="22"/>
        </w:rPr>
        <w:t>ühikuhind;</w:t>
      </w:r>
    </w:p>
    <w:p w14:paraId="406620B9" w14:textId="77777777" w:rsidR="002A5FF0" w:rsidRPr="002A5FF0" w:rsidRDefault="002A5FF0" w:rsidP="002A5FF0">
      <w:pPr>
        <w:numPr>
          <w:ilvl w:val="2"/>
          <w:numId w:val="9"/>
        </w:numPr>
        <w:suppressAutoHyphens w:val="0"/>
        <w:jc w:val="both"/>
        <w:outlineLvl w:val="0"/>
      </w:pPr>
      <w:r w:rsidRPr="002A5FF0">
        <w:rPr>
          <w:sz w:val="22"/>
          <w:szCs w:val="22"/>
        </w:rPr>
        <w:t>tööobjekti asukoht.</w:t>
      </w:r>
    </w:p>
    <w:p w14:paraId="666D5075" w14:textId="77777777" w:rsidR="002A5FF0" w:rsidRPr="00E40D77" w:rsidRDefault="002A5FF0" w:rsidP="002A5FF0">
      <w:pPr>
        <w:numPr>
          <w:ilvl w:val="1"/>
          <w:numId w:val="9"/>
        </w:numPr>
        <w:tabs>
          <w:tab w:val="clear" w:pos="704"/>
          <w:tab w:val="num" w:pos="567"/>
        </w:tabs>
        <w:suppressAutoHyphens w:val="0"/>
        <w:ind w:left="720" w:hanging="720"/>
        <w:jc w:val="both"/>
        <w:outlineLvl w:val="0"/>
        <w:rPr>
          <w:sz w:val="22"/>
          <w:szCs w:val="22"/>
        </w:rPr>
      </w:pPr>
      <w:r w:rsidRPr="00E40D77">
        <w:rPr>
          <w:sz w:val="22"/>
          <w:szCs w:val="22"/>
        </w:rPr>
        <w:t xml:space="preserve">RMK poolseks tööde </w:t>
      </w:r>
      <w:proofErr w:type="spellStart"/>
      <w:r w:rsidRPr="00E40D77">
        <w:rPr>
          <w:sz w:val="22"/>
          <w:szCs w:val="22"/>
        </w:rPr>
        <w:t>üleandjaks</w:t>
      </w:r>
      <w:proofErr w:type="spellEnd"/>
      <w:r w:rsidRPr="00E40D77">
        <w:rPr>
          <w:sz w:val="22"/>
          <w:szCs w:val="22"/>
        </w:rPr>
        <w:t xml:space="preserve"> on metsakasvataja.  </w:t>
      </w:r>
    </w:p>
    <w:p w14:paraId="0AB48CA5" w14:textId="77777777" w:rsidR="002A5FF0" w:rsidRDefault="002A5FF0" w:rsidP="002A5FF0">
      <w:pPr>
        <w:numPr>
          <w:ilvl w:val="1"/>
          <w:numId w:val="9"/>
        </w:numPr>
        <w:tabs>
          <w:tab w:val="clear" w:pos="704"/>
          <w:tab w:val="num" w:pos="567"/>
        </w:tabs>
        <w:suppressAutoHyphens w:val="0"/>
        <w:ind w:left="567" w:hanging="567"/>
        <w:jc w:val="both"/>
        <w:outlineLvl w:val="0"/>
        <w:rPr>
          <w:sz w:val="22"/>
          <w:szCs w:val="22"/>
        </w:rPr>
      </w:pPr>
      <w:r w:rsidRPr="00E40D77">
        <w:rPr>
          <w:sz w:val="22"/>
          <w:szCs w:val="22"/>
        </w:rPr>
        <w:t>Tööd antakse üle  elektrooniliselt Töövõtja poolt määratud e-posti aadressil või läbi RMK</w:t>
      </w:r>
      <w:r>
        <w:rPr>
          <w:sz w:val="22"/>
          <w:szCs w:val="22"/>
        </w:rPr>
        <w:t xml:space="preserve"> </w:t>
      </w:r>
      <w:r w:rsidRPr="00E40D77">
        <w:rPr>
          <w:sz w:val="22"/>
          <w:szCs w:val="22"/>
        </w:rPr>
        <w:t>elektroonilise keskkonna. Elektrooniliselt esitatud üleandmisi ei allkirjastata</w:t>
      </w:r>
      <w:r>
        <w:rPr>
          <w:sz w:val="22"/>
          <w:szCs w:val="22"/>
        </w:rPr>
        <w:t>.</w:t>
      </w:r>
    </w:p>
    <w:p w14:paraId="4B845E3F" w14:textId="77777777" w:rsidR="002A5FF0" w:rsidRDefault="002A5FF0" w:rsidP="002A5FF0">
      <w:pPr>
        <w:numPr>
          <w:ilvl w:val="1"/>
          <w:numId w:val="9"/>
        </w:numPr>
        <w:tabs>
          <w:tab w:val="clear" w:pos="704"/>
          <w:tab w:val="num" w:pos="420"/>
        </w:tabs>
        <w:ind w:left="420"/>
        <w:jc w:val="both"/>
        <w:rPr>
          <w:sz w:val="22"/>
          <w:szCs w:val="22"/>
        </w:rPr>
      </w:pPr>
      <w:r w:rsidRPr="00637C4A">
        <w:rPr>
          <w:sz w:val="22"/>
          <w:szCs w:val="22"/>
        </w:rPr>
        <w:t xml:space="preserve">Tööde tellimusi esitatakse töövõtjale jooksvalt ning arvestusega, et samaaegselt on töövõtjale tagatud võimalus </w:t>
      </w:r>
      <w:r>
        <w:rPr>
          <w:sz w:val="22"/>
          <w:szCs w:val="22"/>
        </w:rPr>
        <w:t>teostada töid mitte vähem, kui 1/4 käimasoleva</w:t>
      </w:r>
      <w:r w:rsidRPr="00637C4A">
        <w:rPr>
          <w:sz w:val="22"/>
          <w:szCs w:val="22"/>
        </w:rPr>
        <w:t xml:space="preserve"> t</w:t>
      </w:r>
      <w:r>
        <w:rPr>
          <w:sz w:val="22"/>
          <w:szCs w:val="22"/>
        </w:rPr>
        <w:t xml:space="preserve">ööajagraafiku kuu tööde mahust </w:t>
      </w:r>
      <w:r w:rsidRPr="00637C4A">
        <w:rPr>
          <w:sz w:val="22"/>
          <w:szCs w:val="22"/>
        </w:rPr>
        <w:t xml:space="preserve">eeldusel, et vastavale tööajagraafiku kuule eelnenud kuu üle antud tööde mahtudest on </w:t>
      </w:r>
      <w:r>
        <w:rPr>
          <w:sz w:val="22"/>
          <w:szCs w:val="22"/>
        </w:rPr>
        <w:t>„Lõpetatud“</w:t>
      </w:r>
      <w:r w:rsidRPr="00637C4A">
        <w:rPr>
          <w:sz w:val="22"/>
          <w:szCs w:val="22"/>
        </w:rPr>
        <w:t xml:space="preserve"> staatuses vähemalt </w:t>
      </w:r>
      <w:r>
        <w:rPr>
          <w:sz w:val="22"/>
          <w:szCs w:val="22"/>
        </w:rPr>
        <w:t>3/4.</w:t>
      </w:r>
      <w:r w:rsidRPr="00637C4A">
        <w:rPr>
          <w:sz w:val="22"/>
          <w:szCs w:val="22"/>
        </w:rPr>
        <w:t xml:space="preserve"> </w:t>
      </w:r>
    </w:p>
    <w:p w14:paraId="30207B97" w14:textId="77777777" w:rsidR="002A5FF0" w:rsidRDefault="002A5FF0" w:rsidP="002A5FF0">
      <w:pPr>
        <w:numPr>
          <w:ilvl w:val="1"/>
          <w:numId w:val="9"/>
        </w:numPr>
        <w:tabs>
          <w:tab w:val="clear" w:pos="704"/>
          <w:tab w:val="num" w:pos="420"/>
        </w:tabs>
        <w:ind w:left="420"/>
        <w:jc w:val="both"/>
        <w:rPr>
          <w:sz w:val="22"/>
          <w:szCs w:val="22"/>
        </w:rPr>
      </w:pPr>
      <w:r>
        <w:rPr>
          <w:sz w:val="22"/>
          <w:szCs w:val="22"/>
        </w:rPr>
        <w:t xml:space="preserve">Käimasoleva tööajagraafiku kuu jooksul võib töövõtjale esitada tellimusi tööde kohta juurde, kui käimasoleva </w:t>
      </w:r>
      <w:r w:rsidRPr="00637C4A">
        <w:rPr>
          <w:sz w:val="22"/>
          <w:szCs w:val="22"/>
        </w:rPr>
        <w:t xml:space="preserve">tööajagraafiku kuu üle antud tööde mahtudest on </w:t>
      </w:r>
      <w:r>
        <w:rPr>
          <w:sz w:val="22"/>
          <w:szCs w:val="22"/>
        </w:rPr>
        <w:t>„Valmis“</w:t>
      </w:r>
      <w:r w:rsidRPr="00637C4A">
        <w:rPr>
          <w:sz w:val="22"/>
          <w:szCs w:val="22"/>
        </w:rPr>
        <w:t xml:space="preserve"> </w:t>
      </w:r>
      <w:r>
        <w:rPr>
          <w:sz w:val="22"/>
          <w:szCs w:val="22"/>
        </w:rPr>
        <w:t xml:space="preserve">või „Lõpetatud“ staatuses </w:t>
      </w:r>
      <w:r w:rsidRPr="00637C4A">
        <w:rPr>
          <w:sz w:val="22"/>
          <w:szCs w:val="22"/>
        </w:rPr>
        <w:t xml:space="preserve">mitte vähem, kui </w:t>
      </w:r>
      <w:r>
        <w:rPr>
          <w:sz w:val="22"/>
          <w:szCs w:val="22"/>
        </w:rPr>
        <w:t xml:space="preserve">1/2. </w:t>
      </w:r>
    </w:p>
    <w:p w14:paraId="69322E7D" w14:textId="51C4441B" w:rsidR="002A5FF0" w:rsidRDefault="002A5FF0" w:rsidP="002A5FF0">
      <w:pPr>
        <w:numPr>
          <w:ilvl w:val="1"/>
          <w:numId w:val="9"/>
        </w:numPr>
        <w:tabs>
          <w:tab w:val="clear" w:pos="704"/>
          <w:tab w:val="num" w:pos="420"/>
        </w:tabs>
        <w:ind w:left="420"/>
        <w:jc w:val="both"/>
        <w:rPr>
          <w:sz w:val="22"/>
          <w:szCs w:val="22"/>
        </w:rPr>
      </w:pPr>
      <w:r w:rsidRPr="007F483E">
        <w:rPr>
          <w:sz w:val="22"/>
          <w:szCs w:val="22"/>
        </w:rPr>
        <w:lastRenderedPageBreak/>
        <w:t xml:space="preserve"> Tööde tellimusi võib töövõtjale esitada väiksemas mahus, kui punktis 6.6. kirjeldatud, või tellimusi võib mitte esitada või tööde tellimusi </w:t>
      </w:r>
      <w:r w:rsidRPr="00BA02CC">
        <w:rPr>
          <w:sz w:val="22"/>
          <w:szCs w:val="22"/>
        </w:rPr>
        <w:t>võib tühistada, kui vastava tööajagraafiku kuule eelnenud üle-eelmise kuu või sellele eelnenud kuude üle antud tööde maht ei ole täielikult „</w:t>
      </w:r>
      <w:r w:rsidRPr="00FE50DA">
        <w:rPr>
          <w:sz w:val="22"/>
          <w:szCs w:val="22"/>
        </w:rPr>
        <w:t>Lõpetatud“ staatuses.</w:t>
      </w:r>
    </w:p>
    <w:p w14:paraId="71759BAB" w14:textId="77777777" w:rsidR="008865E5" w:rsidRPr="00351C31" w:rsidRDefault="008865E5" w:rsidP="008865E5">
      <w:pPr>
        <w:ind w:left="420"/>
        <w:jc w:val="both"/>
        <w:rPr>
          <w:sz w:val="22"/>
          <w:szCs w:val="22"/>
        </w:rPr>
      </w:pPr>
    </w:p>
    <w:p w14:paraId="2322EEC6" w14:textId="6E2193ED" w:rsidR="00313BF2" w:rsidRPr="00BB521E" w:rsidRDefault="001F7117" w:rsidP="00F23D6C">
      <w:pPr>
        <w:suppressAutoHyphens w:val="0"/>
        <w:jc w:val="both"/>
        <w:outlineLvl w:val="0"/>
        <w:rPr>
          <w:b/>
        </w:rPr>
      </w:pPr>
      <w:r>
        <w:rPr>
          <w:b/>
        </w:rPr>
        <w:t xml:space="preserve">7. </w:t>
      </w:r>
      <w:r w:rsidR="00313BF2" w:rsidRPr="00BB521E">
        <w:rPr>
          <w:b/>
        </w:rPr>
        <w:t>Tööde vastuvõtmi</w:t>
      </w:r>
      <w:r w:rsidR="002A5FF0">
        <w:rPr>
          <w:b/>
        </w:rPr>
        <w:t>ne</w:t>
      </w:r>
    </w:p>
    <w:p w14:paraId="0E2EEE83" w14:textId="29892DA5" w:rsidR="009552FD" w:rsidRPr="00BB521E" w:rsidRDefault="00AB3521" w:rsidP="00AB3521">
      <w:pPr>
        <w:pStyle w:val="Loendilik"/>
        <w:numPr>
          <w:ilvl w:val="1"/>
          <w:numId w:val="18"/>
        </w:numPr>
        <w:suppressAutoHyphens w:val="0"/>
        <w:jc w:val="both"/>
        <w:outlineLvl w:val="0"/>
      </w:pPr>
      <w:r>
        <w:t xml:space="preserve"> </w:t>
      </w:r>
      <w:r w:rsidR="009552FD" w:rsidRPr="00BB521E">
        <w:t xml:space="preserve">Tellija koostab tööde vastuvõtmise peale tööde üle vaatamist ning tehtud töö kvaliteedi hindamist hiljemalt </w:t>
      </w:r>
      <w:r w:rsidR="00B61D20">
        <w:t>10</w:t>
      </w:r>
      <w:r w:rsidR="009552FD" w:rsidRPr="00BB521E">
        <w:t xml:space="preserve"> (</w:t>
      </w:r>
      <w:r w:rsidR="00B61D20">
        <w:t>kümne</w:t>
      </w:r>
      <w:r w:rsidR="009552FD" w:rsidRPr="00BB521E">
        <w:t xml:space="preserve">) päeva jooksul.   </w:t>
      </w:r>
    </w:p>
    <w:p w14:paraId="3980BD21" w14:textId="0EA8D9FA" w:rsidR="009552FD" w:rsidRPr="00BB521E" w:rsidRDefault="00AB3521" w:rsidP="00AB3521">
      <w:pPr>
        <w:pStyle w:val="Loendilik"/>
        <w:numPr>
          <w:ilvl w:val="1"/>
          <w:numId w:val="18"/>
        </w:numPr>
        <w:suppressAutoHyphens w:val="0"/>
        <w:jc w:val="both"/>
        <w:outlineLvl w:val="0"/>
      </w:pPr>
      <w:r>
        <w:t xml:space="preserve"> </w:t>
      </w:r>
      <w:r w:rsidR="009552FD" w:rsidRPr="00BB521E">
        <w:t xml:space="preserve">Tööde vastuvõtmise töömahu aluseks on tegelikult teostatud ja Tellija poolt vastuvõetud maht. </w:t>
      </w:r>
    </w:p>
    <w:p w14:paraId="1AE474E8" w14:textId="77D5BE1F" w:rsidR="009552FD" w:rsidRPr="00BB521E" w:rsidRDefault="00AB3521" w:rsidP="00AB3521">
      <w:pPr>
        <w:pStyle w:val="Loendilik"/>
        <w:numPr>
          <w:ilvl w:val="1"/>
          <w:numId w:val="18"/>
        </w:numPr>
        <w:suppressAutoHyphens w:val="0"/>
        <w:jc w:val="both"/>
        <w:outlineLvl w:val="0"/>
      </w:pPr>
      <w:r>
        <w:t xml:space="preserve"> </w:t>
      </w:r>
      <w:r w:rsidR="009552FD" w:rsidRPr="00BB521E">
        <w:t xml:space="preserve">Töö vastuvõtmise </w:t>
      </w:r>
      <w:r w:rsidR="001C0246">
        <w:t xml:space="preserve">oleva </w:t>
      </w:r>
      <w:r w:rsidR="009552FD" w:rsidRPr="00BB521E">
        <w:t>töömahuga nõustumist kinnitab Töövõtja arve esitamisega.</w:t>
      </w:r>
    </w:p>
    <w:p w14:paraId="49659A8F" w14:textId="5DEB93C9" w:rsidR="00313482" w:rsidRPr="00BB521E" w:rsidRDefault="00313482" w:rsidP="00AB3521">
      <w:pPr>
        <w:pStyle w:val="Loendilik"/>
        <w:numPr>
          <w:ilvl w:val="1"/>
          <w:numId w:val="18"/>
        </w:numPr>
        <w:suppressAutoHyphens w:val="0"/>
        <w:jc w:val="both"/>
        <w:outlineLvl w:val="0"/>
      </w:pPr>
      <w:r w:rsidRPr="00BB521E">
        <w:t>Töö vastuvõtu ei allkirjastata Poolte poolt.</w:t>
      </w:r>
    </w:p>
    <w:p w14:paraId="59E73537" w14:textId="74F88199" w:rsidR="00313BF2" w:rsidRPr="00BB521E" w:rsidRDefault="00AB3521" w:rsidP="00AB3521">
      <w:pPr>
        <w:pStyle w:val="Loendilik"/>
        <w:numPr>
          <w:ilvl w:val="1"/>
          <w:numId w:val="18"/>
        </w:numPr>
        <w:suppressAutoHyphens w:val="0"/>
        <w:jc w:val="both"/>
        <w:outlineLvl w:val="0"/>
      </w:pPr>
      <w:r>
        <w:t xml:space="preserve"> </w:t>
      </w:r>
      <w:r w:rsidR="009552FD" w:rsidRPr="00BB521E">
        <w:t>P</w:t>
      </w:r>
      <w:r w:rsidR="003E424F" w:rsidRPr="00BB521E">
        <w:t xml:space="preserve">indala </w:t>
      </w:r>
      <w:r w:rsidR="00313BF2" w:rsidRPr="00BB521E">
        <w:t xml:space="preserve">aktil tuleb kirjeldada täpsusega kaks kohta pärast koma (0,01 </w:t>
      </w:r>
      <w:r w:rsidR="003E424F" w:rsidRPr="00BB521E">
        <w:t>ha</w:t>
      </w:r>
      <w:r w:rsidR="00313BF2" w:rsidRPr="00BB521E">
        <w:t xml:space="preserve">). </w:t>
      </w:r>
    </w:p>
    <w:p w14:paraId="15F173F2" w14:textId="77777777" w:rsidR="00457035" w:rsidRPr="00BB521E" w:rsidRDefault="00457035" w:rsidP="00457035">
      <w:pPr>
        <w:suppressAutoHyphens w:val="0"/>
        <w:jc w:val="both"/>
        <w:outlineLvl w:val="0"/>
        <w:rPr>
          <w:lang w:eastAsia="et-EE"/>
        </w:rPr>
      </w:pPr>
      <w:r w:rsidRPr="00BB521E">
        <w:rPr>
          <w:lang w:eastAsia="et-EE"/>
        </w:rPr>
        <w:t xml:space="preserve"> </w:t>
      </w:r>
    </w:p>
    <w:p w14:paraId="6AF9D325" w14:textId="780B13D5" w:rsidR="00313BF2" w:rsidRPr="00BB521E" w:rsidRDefault="001F7117" w:rsidP="00AB3521">
      <w:pPr>
        <w:suppressAutoHyphens w:val="0"/>
        <w:jc w:val="both"/>
        <w:outlineLvl w:val="0"/>
        <w:rPr>
          <w:b/>
        </w:rPr>
      </w:pPr>
      <w:r>
        <w:rPr>
          <w:b/>
        </w:rPr>
        <w:t xml:space="preserve">8. </w:t>
      </w:r>
      <w:r w:rsidR="00313BF2" w:rsidRPr="00BB521E">
        <w:rPr>
          <w:b/>
        </w:rPr>
        <w:t>Tasumine</w:t>
      </w:r>
    </w:p>
    <w:p w14:paraId="0D26102E" w14:textId="0F1B894C" w:rsidR="00313BF2" w:rsidRPr="00BB521E" w:rsidRDefault="001F7117" w:rsidP="00AB3521">
      <w:pPr>
        <w:tabs>
          <w:tab w:val="num" w:pos="851"/>
        </w:tabs>
        <w:suppressAutoHyphens w:val="0"/>
        <w:ind w:left="284"/>
        <w:jc w:val="both"/>
        <w:outlineLvl w:val="0"/>
      </w:pPr>
      <w:r>
        <w:t xml:space="preserve">8.1. </w:t>
      </w:r>
      <w:r w:rsidR="00313BF2" w:rsidRPr="00BB521E">
        <w:t xml:space="preserve">Tellija tasub tehtud tööde eest Töövõtja poolt esitatud arve(te) alusel. </w:t>
      </w:r>
    </w:p>
    <w:p w14:paraId="0847712F" w14:textId="4D4563AF" w:rsidR="00313BF2" w:rsidRPr="00BB521E" w:rsidRDefault="001F7117" w:rsidP="00AB3521">
      <w:pPr>
        <w:suppressAutoHyphens w:val="0"/>
        <w:ind w:left="284"/>
        <w:jc w:val="both"/>
        <w:outlineLvl w:val="0"/>
      </w:pPr>
      <w:r>
        <w:t xml:space="preserve">8.2. </w:t>
      </w:r>
      <w:r w:rsidR="009552FD" w:rsidRPr="00BB521E">
        <w:t xml:space="preserve">Arve esitamise aluseks on Lepingu punktis 7.1 nimetatud </w:t>
      </w:r>
      <w:r w:rsidR="00561253" w:rsidRPr="00BB521E">
        <w:t xml:space="preserve">Tellija poolt koostatud </w:t>
      </w:r>
      <w:r w:rsidR="009552FD" w:rsidRPr="00BB521E">
        <w:t>tööde vastuvõtmise akt.</w:t>
      </w:r>
      <w:r w:rsidR="00313BF2" w:rsidRPr="00BB521E">
        <w:t xml:space="preserve"> </w:t>
      </w:r>
    </w:p>
    <w:p w14:paraId="37CDBB97" w14:textId="5CE916E5" w:rsidR="009552FD" w:rsidRPr="00BB521E" w:rsidRDefault="001F7117" w:rsidP="00AB3521">
      <w:pPr>
        <w:suppressAutoHyphens w:val="0"/>
        <w:ind w:left="284"/>
        <w:jc w:val="both"/>
        <w:outlineLvl w:val="0"/>
      </w:pPr>
      <w:r>
        <w:t xml:space="preserve">8.3. </w:t>
      </w:r>
      <w:r w:rsidR="009552FD" w:rsidRPr="00BB521E">
        <w:t xml:space="preserve">Töövõtja esitab arve vaid elektrooniliselt, aadressile </w:t>
      </w:r>
      <w:hyperlink r:id="rId8" w:history="1">
        <w:r w:rsidR="00F0712A" w:rsidRPr="0049657A">
          <w:rPr>
            <w:rStyle w:val="Hperlink"/>
          </w:rPr>
          <w:t>arved@rmk.ee</w:t>
        </w:r>
      </w:hyperlink>
      <w:r w:rsidR="009552FD" w:rsidRPr="00BB521E">
        <w:t xml:space="preserve">. Arvel peab olema tööde vastuvõtmise akti number ja RMK poolne </w:t>
      </w:r>
      <w:r w:rsidR="00C930F7">
        <w:t>töö vastuvõtmise</w:t>
      </w:r>
      <w:r w:rsidR="00561253" w:rsidRPr="00BB521E">
        <w:t xml:space="preserve"> </w:t>
      </w:r>
      <w:r w:rsidR="009552FD" w:rsidRPr="00BB521E">
        <w:t>akti koostaja nimi.</w:t>
      </w:r>
    </w:p>
    <w:p w14:paraId="6AA26D70" w14:textId="288A692E" w:rsidR="00313BF2" w:rsidRPr="00BB521E" w:rsidRDefault="001F7117" w:rsidP="00AB3521">
      <w:pPr>
        <w:tabs>
          <w:tab w:val="num" w:pos="851"/>
        </w:tabs>
        <w:suppressAutoHyphens w:val="0"/>
        <w:ind w:left="284"/>
        <w:jc w:val="both"/>
        <w:outlineLvl w:val="0"/>
      </w:pPr>
      <w:r>
        <w:t xml:space="preserve">8.4. </w:t>
      </w:r>
      <w:r w:rsidR="00313BF2" w:rsidRPr="00BB521E">
        <w:t>Tellija tasub arvel oleva summa arvel nä</w:t>
      </w:r>
      <w:r w:rsidR="00A25CC6">
        <w:t>idatud pangakontole 10 (kümne) p</w:t>
      </w:r>
      <w:r w:rsidR="00313BF2" w:rsidRPr="00BB521E">
        <w:t xml:space="preserve">äeva jooksul Töövõtja poolt arve väljastamise kuupäevast. </w:t>
      </w:r>
    </w:p>
    <w:p w14:paraId="744D5CDE" w14:textId="11C9E8D6" w:rsidR="00313BF2" w:rsidRPr="00BB521E" w:rsidRDefault="001F7117" w:rsidP="00AB3521">
      <w:pPr>
        <w:suppressAutoHyphens w:val="0"/>
        <w:ind w:left="284"/>
        <w:jc w:val="both"/>
        <w:outlineLvl w:val="0"/>
      </w:pPr>
      <w:r>
        <w:t xml:space="preserve">8.5. </w:t>
      </w:r>
      <w:r w:rsidR="00313BF2" w:rsidRPr="00BB521E">
        <w:t>Töövõtja poolt kohustuste mittenõuetekohase täitmise korral on Tellijal õigus alandada tööd</w:t>
      </w:r>
      <w:r w:rsidR="00F8486A" w:rsidRPr="00BB521E">
        <w:t>e eest tasumisele kuuluvat tasu</w:t>
      </w:r>
      <w:r w:rsidR="00313BF2" w:rsidRPr="00BB521E">
        <w:t xml:space="preserve">. Tasu alandamine toimub </w:t>
      </w:r>
      <w:r w:rsidR="00FE7892">
        <w:t>v</w:t>
      </w:r>
      <w:r w:rsidR="00313BF2" w:rsidRPr="00BB521E">
        <w:t>õlaõigusseaduse § 112 sätestatud korras.</w:t>
      </w:r>
    </w:p>
    <w:p w14:paraId="56F0A22A" w14:textId="77777777" w:rsidR="00313BF2" w:rsidRPr="00BB521E" w:rsidRDefault="00313BF2" w:rsidP="000E2DC1">
      <w:pPr>
        <w:pStyle w:val="Kehatekst"/>
        <w:spacing w:after="0"/>
        <w:jc w:val="both"/>
      </w:pPr>
    </w:p>
    <w:p w14:paraId="688A064A" w14:textId="1147E60B" w:rsidR="00555570" w:rsidRPr="00BB521E" w:rsidRDefault="001F7117" w:rsidP="00AB3521">
      <w:pPr>
        <w:tabs>
          <w:tab w:val="num" w:pos="720"/>
        </w:tabs>
        <w:suppressAutoHyphens w:val="0"/>
        <w:jc w:val="both"/>
        <w:outlineLvl w:val="0"/>
        <w:rPr>
          <w:b/>
        </w:rPr>
      </w:pPr>
      <w:r>
        <w:rPr>
          <w:b/>
        </w:rPr>
        <w:t xml:space="preserve">9. </w:t>
      </w:r>
      <w:r w:rsidR="00555570" w:rsidRPr="00BB521E">
        <w:rPr>
          <w:b/>
        </w:rPr>
        <w:t xml:space="preserve">Tellijal on õigus </w:t>
      </w:r>
    </w:p>
    <w:p w14:paraId="12202757" w14:textId="3AF8216E" w:rsidR="00555570" w:rsidRPr="00BB521E" w:rsidRDefault="001F7117" w:rsidP="00AB3521">
      <w:pPr>
        <w:suppressAutoHyphens w:val="0"/>
        <w:ind w:left="284"/>
        <w:jc w:val="both"/>
        <w:outlineLvl w:val="0"/>
      </w:pPr>
      <w:r>
        <w:t xml:space="preserve">9.1. </w:t>
      </w:r>
      <w:r w:rsidR="00555570" w:rsidRPr="00BB521E">
        <w:t>määrata</w:t>
      </w:r>
      <w:r w:rsidR="00EC4938" w:rsidRPr="00BB521E">
        <w:t xml:space="preserve"> tööde tähtaeg iga tööliigi ja </w:t>
      </w:r>
      <w:r w:rsidR="00F0712A">
        <w:t>raielangi</w:t>
      </w:r>
      <w:r w:rsidR="00EC4938" w:rsidRPr="00BB521E">
        <w:t xml:space="preserve"> </w:t>
      </w:r>
      <w:r w:rsidR="00555570" w:rsidRPr="00BB521E">
        <w:t xml:space="preserve">lõikes eraldi, tööde tingimused ja asukoht;   </w:t>
      </w:r>
    </w:p>
    <w:p w14:paraId="76920201" w14:textId="31FF9790" w:rsidR="00555570" w:rsidRDefault="001F7117" w:rsidP="00AB3521">
      <w:pPr>
        <w:suppressAutoHyphens w:val="0"/>
        <w:ind w:left="284"/>
        <w:jc w:val="both"/>
        <w:outlineLvl w:val="0"/>
      </w:pPr>
      <w:r>
        <w:t xml:space="preserve">9.2. </w:t>
      </w:r>
      <w:r w:rsidR="00555570" w:rsidRPr="00BB521E">
        <w:t>kontrollida Töövõtja tööde tähtaegsust ja kvaliteeti ning anda korraldusi esinevate rikkumiste kõrvaldamiseks;</w:t>
      </w:r>
    </w:p>
    <w:p w14:paraId="5A63D28D" w14:textId="46547D6F" w:rsidR="006353F2" w:rsidRPr="00453E8A" w:rsidRDefault="001F7117" w:rsidP="00AB3521">
      <w:pPr>
        <w:suppressAutoHyphens w:val="0"/>
        <w:ind w:left="284"/>
        <w:jc w:val="both"/>
        <w:outlineLvl w:val="0"/>
      </w:pPr>
      <w:r>
        <w:t xml:space="preserve">9.3. </w:t>
      </w:r>
      <w:r w:rsidR="006353F2" w:rsidRPr="00453E8A">
        <w:t xml:space="preserve">peatada tööd, kui Töövõtja ei pea kinni Tellija poolt esitatud nõuetest tööle; </w:t>
      </w:r>
    </w:p>
    <w:p w14:paraId="42916488" w14:textId="0D63082B" w:rsidR="00555570" w:rsidRPr="00BB521E" w:rsidRDefault="001F7117" w:rsidP="00AB3521">
      <w:pPr>
        <w:suppressAutoHyphens w:val="0"/>
        <w:ind w:left="284"/>
        <w:jc w:val="both"/>
        <w:outlineLvl w:val="0"/>
      </w:pPr>
      <w:r>
        <w:t xml:space="preserve">9.4. </w:t>
      </w:r>
      <w:r w:rsidR="00555570" w:rsidRPr="00BB521E">
        <w:t>kontrollida Töövõtja tehnika vastavust RMK keskkonnanõuetele;</w:t>
      </w:r>
    </w:p>
    <w:p w14:paraId="5ECA922A" w14:textId="31B73566" w:rsidR="00555570" w:rsidRPr="00BB521E" w:rsidRDefault="001F7117" w:rsidP="00AB3521">
      <w:pPr>
        <w:suppressAutoHyphens w:val="0"/>
        <w:ind w:left="284"/>
        <w:jc w:val="both"/>
        <w:outlineLvl w:val="0"/>
      </w:pPr>
      <w:r>
        <w:rPr>
          <w:noProof/>
        </w:rPr>
        <w:t xml:space="preserve">9.5. </w:t>
      </w:r>
      <w:r w:rsidR="00555570" w:rsidRPr="00BB521E">
        <w:rPr>
          <w:noProof/>
        </w:rPr>
        <w:t xml:space="preserve">peatada tööd </w:t>
      </w:r>
      <w:r w:rsidR="008E2E35">
        <w:rPr>
          <w:noProof/>
        </w:rPr>
        <w:t>istutusobjektil</w:t>
      </w:r>
      <w:r w:rsidR="00EC4938" w:rsidRPr="00BB521E">
        <w:rPr>
          <w:noProof/>
        </w:rPr>
        <w:t xml:space="preserve"> </w:t>
      </w:r>
      <w:r w:rsidR="00555570" w:rsidRPr="00BB521E">
        <w:rPr>
          <w:noProof/>
        </w:rPr>
        <w:t>kui Töövõtja ei pea kinni õigusaktidest ning Tellija poolt kehtestatud keskkonnanõuetest, kuni rikkumiste kõrvaldamiseni</w:t>
      </w:r>
      <w:r w:rsidR="00555570" w:rsidRPr="00BB521E">
        <w:t>;</w:t>
      </w:r>
    </w:p>
    <w:p w14:paraId="1C565084" w14:textId="507A5EF3" w:rsidR="00D773F7" w:rsidRPr="00BB521E" w:rsidRDefault="001F7117" w:rsidP="00AB3521">
      <w:pPr>
        <w:suppressAutoHyphens w:val="0"/>
        <w:ind w:left="284"/>
        <w:jc w:val="both"/>
        <w:outlineLvl w:val="0"/>
      </w:pPr>
      <w:r>
        <w:rPr>
          <w:noProof/>
        </w:rPr>
        <w:t xml:space="preserve">9.6. </w:t>
      </w:r>
      <w:r w:rsidR="00555570" w:rsidRPr="00BB521E">
        <w:rPr>
          <w:noProof/>
        </w:rPr>
        <w:t xml:space="preserve">peatada tööd perioodiks, kuni looduslikud tingimused (teede lagunemine, suur tuleoht, liigniiskus metsas jms) ei võimalda </w:t>
      </w:r>
      <w:r w:rsidR="00F0712A">
        <w:rPr>
          <w:noProof/>
        </w:rPr>
        <w:t xml:space="preserve">raiesmikule </w:t>
      </w:r>
      <w:r w:rsidR="00555570" w:rsidRPr="00BB521E">
        <w:rPr>
          <w:noProof/>
        </w:rPr>
        <w:t>pääsu või töötamist. Tööde peatamiseks ja jätkamiseks väljastab Tellija teate Töövõtjale e-posti teel, kusjuures teade</w:t>
      </w:r>
      <w:r w:rsidR="00A25CC6">
        <w:rPr>
          <w:noProof/>
        </w:rPr>
        <w:t xml:space="preserve"> loetakse kättesaaduks 1 (ühe) p</w:t>
      </w:r>
      <w:r w:rsidR="00555570" w:rsidRPr="00BB521E">
        <w:rPr>
          <w:noProof/>
        </w:rPr>
        <w:t>äeva möödumisel saatmisest</w:t>
      </w:r>
      <w:r w:rsidR="00D773F7" w:rsidRPr="00BB521E">
        <w:rPr>
          <w:noProof/>
        </w:rPr>
        <w:t>;</w:t>
      </w:r>
    </w:p>
    <w:p w14:paraId="365BAA13" w14:textId="5D6300C3" w:rsidR="00555570" w:rsidRDefault="001F7117" w:rsidP="00AB3521">
      <w:pPr>
        <w:suppressAutoHyphens w:val="0"/>
        <w:ind w:left="284"/>
        <w:jc w:val="both"/>
        <w:outlineLvl w:val="0"/>
      </w:pPr>
      <w:r>
        <w:t xml:space="preserve">9.7. </w:t>
      </w:r>
      <w:r w:rsidR="00D773F7" w:rsidRPr="00BB521E">
        <w:t xml:space="preserve">kontrollida Töövõtja poolt esitatud pangagarantii kehtivust või rahalise tagatise olemasolu enne tööde algust ja ka hiljem ning juhul kui on nõutud pangagarantii </w:t>
      </w:r>
      <w:r w:rsidR="00D01BAC" w:rsidRPr="00BB521E">
        <w:t xml:space="preserve">või rahalise tagatise </w:t>
      </w:r>
      <w:r w:rsidR="00D773F7" w:rsidRPr="00BB521E">
        <w:t>olemasolu, mitte lubada töötamist, kui pangagarantii ei kehti</w:t>
      </w:r>
      <w:r w:rsidR="00D01BAC" w:rsidRPr="00BB521E">
        <w:t xml:space="preserve"> või </w:t>
      </w:r>
      <w:r w:rsidR="00D01BAC" w:rsidRPr="00453E8A">
        <w:t>rahalist tagatist pole esitatud</w:t>
      </w:r>
      <w:r w:rsidR="00D773F7" w:rsidRPr="00453E8A">
        <w:t>.</w:t>
      </w:r>
    </w:p>
    <w:p w14:paraId="759877BC" w14:textId="6CAE300C" w:rsidR="00453E8A" w:rsidRDefault="001F7117" w:rsidP="00AB3521">
      <w:pPr>
        <w:suppressAutoHyphens w:val="0"/>
        <w:ind w:left="284"/>
        <w:jc w:val="both"/>
        <w:outlineLvl w:val="0"/>
      </w:pPr>
      <w:r>
        <w:t xml:space="preserve">9.8. </w:t>
      </w:r>
      <w:r w:rsidR="00453E8A" w:rsidRPr="00453E8A">
        <w:t>taotleda Maksu- ja Tolliametilt Töövõtja maksusaladusena käsitletava teavet. Lepingu sõlmimisega annab Töövõtja nõusoleku Maksu- ja Tolliameti poolt Tellijale eelnimetatud teabe esitamiseks</w:t>
      </w:r>
      <w:r w:rsidR="00453E8A">
        <w:t>;</w:t>
      </w:r>
    </w:p>
    <w:p w14:paraId="75366985" w14:textId="31232463" w:rsidR="00453E8A" w:rsidRDefault="001F7117" w:rsidP="00AB3521">
      <w:pPr>
        <w:suppressAutoHyphens w:val="0"/>
        <w:ind w:left="284"/>
        <w:jc w:val="both"/>
        <w:outlineLvl w:val="0"/>
      </w:pPr>
      <w:r>
        <w:t xml:space="preserve">9.9. </w:t>
      </w:r>
      <w:r w:rsidR="00453E8A" w:rsidRPr="00453E8A">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r w:rsidR="00453E8A">
        <w:t>;</w:t>
      </w:r>
    </w:p>
    <w:p w14:paraId="437B07D4" w14:textId="15EFCE6D" w:rsidR="00453E8A" w:rsidRDefault="001F7117" w:rsidP="00AB3521">
      <w:pPr>
        <w:suppressAutoHyphens w:val="0"/>
        <w:ind w:left="284"/>
        <w:jc w:val="both"/>
        <w:outlineLvl w:val="0"/>
      </w:pPr>
      <w:r>
        <w:t xml:space="preserve">9.10. </w:t>
      </w:r>
      <w:r w:rsidR="00453E8A" w:rsidRPr="00453E8A">
        <w:t>vaadata e-maksuameti kaudu Töövõtja poolt töötamise registrisse esitatud andmeid selleks Töövõtjalt saadud volituse alusel</w:t>
      </w:r>
      <w:r w:rsidR="00453E8A">
        <w:t>.</w:t>
      </w:r>
    </w:p>
    <w:p w14:paraId="2BCEF674" w14:textId="401A5B23" w:rsidR="00596728" w:rsidRDefault="00596728" w:rsidP="00AB3521">
      <w:pPr>
        <w:suppressAutoHyphens w:val="0"/>
        <w:ind w:left="284"/>
        <w:jc w:val="both"/>
        <w:outlineLvl w:val="0"/>
      </w:pPr>
    </w:p>
    <w:p w14:paraId="4E27174B" w14:textId="77777777" w:rsidR="00596728" w:rsidRPr="00453E8A" w:rsidRDefault="00596728" w:rsidP="00AB3521">
      <w:pPr>
        <w:suppressAutoHyphens w:val="0"/>
        <w:ind w:left="284"/>
        <w:jc w:val="both"/>
        <w:outlineLvl w:val="0"/>
      </w:pPr>
    </w:p>
    <w:p w14:paraId="61E83B3C" w14:textId="77777777" w:rsidR="00453E8A" w:rsidRPr="00BB521E" w:rsidRDefault="00453E8A" w:rsidP="00555570">
      <w:pPr>
        <w:spacing w:line="240" w:lineRule="exact"/>
        <w:jc w:val="both"/>
      </w:pPr>
    </w:p>
    <w:p w14:paraId="25356A3B" w14:textId="0BC34715" w:rsidR="00555570" w:rsidRPr="00BB521E" w:rsidRDefault="001F7117" w:rsidP="00AB3521">
      <w:pPr>
        <w:suppressAutoHyphens w:val="0"/>
        <w:jc w:val="both"/>
        <w:outlineLvl w:val="0"/>
        <w:rPr>
          <w:b/>
        </w:rPr>
      </w:pPr>
      <w:r>
        <w:rPr>
          <w:b/>
        </w:rPr>
        <w:lastRenderedPageBreak/>
        <w:t xml:space="preserve">10. </w:t>
      </w:r>
      <w:r w:rsidR="00555570" w:rsidRPr="00BB521E">
        <w:rPr>
          <w:b/>
        </w:rPr>
        <w:t xml:space="preserve">Tellijal on kohustus </w:t>
      </w:r>
    </w:p>
    <w:p w14:paraId="0D390F76" w14:textId="38FBA05A" w:rsidR="006D161D" w:rsidRPr="00BB521E" w:rsidRDefault="00AB3521" w:rsidP="00AB3521">
      <w:pPr>
        <w:suppressAutoHyphens w:val="0"/>
        <w:ind w:left="360"/>
        <w:jc w:val="both"/>
        <w:outlineLvl w:val="0"/>
      </w:pPr>
      <w:r>
        <w:t xml:space="preserve">10.1. </w:t>
      </w:r>
      <w:r w:rsidR="001F7117">
        <w:t xml:space="preserve"> </w:t>
      </w:r>
      <w:r w:rsidR="008A3037">
        <w:t>teavitada</w:t>
      </w:r>
      <w:r w:rsidR="006D161D" w:rsidRPr="00BB521E">
        <w:t xml:space="preserve"> </w:t>
      </w:r>
      <w:r w:rsidR="00E2167E" w:rsidRPr="00BB521E">
        <w:t>1</w:t>
      </w:r>
      <w:r w:rsidR="00A25CC6">
        <w:t>0 p</w:t>
      </w:r>
      <w:r w:rsidR="00B17929" w:rsidRPr="00BB521E">
        <w:t xml:space="preserve">äeva </w:t>
      </w:r>
      <w:r w:rsidR="006D161D" w:rsidRPr="00BB521E">
        <w:t>enne kevadi</w:t>
      </w:r>
      <w:r w:rsidR="008A3037">
        <w:t>se potitaimede masinistutuse perioodi tööde algus</w:t>
      </w:r>
      <w:r w:rsidR="006D161D" w:rsidRPr="00BB521E">
        <w:t>t</w:t>
      </w:r>
      <w:r w:rsidR="00237B74">
        <w:t xml:space="preserve"> Töövõtjat</w:t>
      </w:r>
      <w:r w:rsidR="006D161D" w:rsidRPr="00BB521E">
        <w:t xml:space="preserve">; </w:t>
      </w:r>
    </w:p>
    <w:p w14:paraId="6112D3EB" w14:textId="1B467289" w:rsidR="00555570" w:rsidRPr="00BB521E" w:rsidRDefault="00AB3521" w:rsidP="00AB3521">
      <w:pPr>
        <w:suppressAutoHyphens w:val="0"/>
        <w:ind w:left="360"/>
        <w:jc w:val="both"/>
        <w:outlineLvl w:val="0"/>
      </w:pPr>
      <w:r>
        <w:t xml:space="preserve">10.2. </w:t>
      </w:r>
      <w:r w:rsidR="00555570" w:rsidRPr="00BB521E">
        <w:t xml:space="preserve">taotleda töödeks vajalikud kooskõlastused (trasside ja teede haldaja, naaberkinnistu omanik jt asjaomaste isikutega); </w:t>
      </w:r>
    </w:p>
    <w:p w14:paraId="2A8E2B0C" w14:textId="1B1518D7" w:rsidR="00555570" w:rsidRPr="00BB521E" w:rsidRDefault="0008055A" w:rsidP="00505F5D">
      <w:pPr>
        <w:suppressAutoHyphens w:val="0"/>
        <w:ind w:left="142"/>
        <w:jc w:val="both"/>
        <w:outlineLvl w:val="0"/>
      </w:pPr>
      <w:r>
        <w:t>10.3.</w:t>
      </w:r>
      <w:r w:rsidR="001F7117">
        <w:t xml:space="preserve"> </w:t>
      </w:r>
      <w:r w:rsidR="00C84B8B">
        <w:t>anda Töövõtjale teada tööobjektide  asukohad</w:t>
      </w:r>
      <w:r w:rsidR="00555570" w:rsidRPr="00BB521E">
        <w:t xml:space="preserve">; </w:t>
      </w:r>
      <w:r w:rsidR="001F7117">
        <w:t xml:space="preserve"> </w:t>
      </w:r>
      <w:r w:rsidR="00555570" w:rsidRPr="00BB521E">
        <w:t>esitada Töövõtjale enne tööde alustamist tööde üleandmise akt;</w:t>
      </w:r>
    </w:p>
    <w:p w14:paraId="2B163278" w14:textId="0BB5B2A9" w:rsidR="00555570" w:rsidRPr="007C3B68" w:rsidRDefault="0064351F" w:rsidP="0008055A">
      <w:pPr>
        <w:numPr>
          <w:ilvl w:val="1"/>
          <w:numId w:val="21"/>
        </w:numPr>
        <w:suppressAutoHyphens w:val="0"/>
        <w:ind w:hanging="720"/>
        <w:jc w:val="both"/>
        <w:outlineLvl w:val="0"/>
      </w:pPr>
      <w:r w:rsidRPr="007C3B68">
        <w:rPr>
          <w:noProof/>
        </w:rPr>
        <w:t xml:space="preserve">tagada </w:t>
      </w:r>
      <w:r w:rsidR="006442D1" w:rsidRPr="007C3B68">
        <w:rPr>
          <w:noProof/>
        </w:rPr>
        <w:t xml:space="preserve">omal kulul </w:t>
      </w:r>
      <w:r w:rsidRPr="007C3B68">
        <w:rPr>
          <w:noProof/>
        </w:rPr>
        <w:t xml:space="preserve">Töövõtjale potitaimede olemasolu tööde teostamiseks </w:t>
      </w:r>
      <w:r w:rsidR="00B02548" w:rsidRPr="007C3B68">
        <w:rPr>
          <w:noProof/>
        </w:rPr>
        <w:t>Töövõtja laos</w:t>
      </w:r>
      <w:r w:rsidRPr="007C3B68">
        <w:rPr>
          <w:noProof/>
        </w:rPr>
        <w:t>;</w:t>
      </w:r>
    </w:p>
    <w:p w14:paraId="0D9AE789" w14:textId="77777777" w:rsidR="00555570" w:rsidRPr="00BB521E" w:rsidRDefault="00555570" w:rsidP="0008055A">
      <w:pPr>
        <w:numPr>
          <w:ilvl w:val="1"/>
          <w:numId w:val="21"/>
        </w:numPr>
        <w:suppressAutoHyphens w:val="0"/>
        <w:ind w:hanging="720"/>
        <w:jc w:val="both"/>
        <w:outlineLvl w:val="0"/>
      </w:pPr>
      <w:r w:rsidRPr="00BB521E">
        <w:t xml:space="preserve">koostada tähtaegselt töö vastuvõtmise aktid; </w:t>
      </w:r>
    </w:p>
    <w:p w14:paraId="0AB12041" w14:textId="77777777" w:rsidR="00555570" w:rsidRPr="00BB521E" w:rsidRDefault="00555570" w:rsidP="0008055A">
      <w:pPr>
        <w:numPr>
          <w:ilvl w:val="1"/>
          <w:numId w:val="21"/>
        </w:numPr>
        <w:suppressAutoHyphens w:val="0"/>
        <w:ind w:hanging="720"/>
        <w:jc w:val="both"/>
        <w:outlineLvl w:val="0"/>
      </w:pPr>
      <w:r w:rsidRPr="00BB521E">
        <w:t xml:space="preserve">tasuda Töövõtja arved õigeaegselt; </w:t>
      </w:r>
    </w:p>
    <w:p w14:paraId="482F1AE8" w14:textId="77777777" w:rsidR="00555570" w:rsidRPr="00BB521E" w:rsidRDefault="00555570" w:rsidP="0008055A">
      <w:pPr>
        <w:numPr>
          <w:ilvl w:val="1"/>
          <w:numId w:val="21"/>
        </w:numPr>
        <w:suppressAutoHyphens w:val="0"/>
        <w:ind w:hanging="720"/>
        <w:jc w:val="both"/>
        <w:outlineLvl w:val="0"/>
      </w:pPr>
      <w:r w:rsidRPr="00BB521E">
        <w:rPr>
          <w:bCs/>
        </w:rPr>
        <w:t xml:space="preserve">tutvustada Töövõtjale </w:t>
      </w:r>
      <w:smartTag w:uri="urn:schemas-microsoft-com:office:smarttags" w:element="PersonName">
        <w:r w:rsidRPr="00BB521E">
          <w:rPr>
            <w:bCs/>
          </w:rPr>
          <w:t>RMK</w:t>
        </w:r>
      </w:smartTag>
      <w:r w:rsidRPr="00BB521E">
        <w:rPr>
          <w:bCs/>
        </w:rPr>
        <w:t xml:space="preserve"> keskkonnaalaseid käitumisjuhiseid ja keskkonnanõudeid, mis moodustavad Lepingu Lisa. </w:t>
      </w:r>
    </w:p>
    <w:p w14:paraId="52280016" w14:textId="77777777" w:rsidR="00555570" w:rsidRPr="00BB521E" w:rsidRDefault="00555570" w:rsidP="0008055A">
      <w:pPr>
        <w:numPr>
          <w:ilvl w:val="1"/>
          <w:numId w:val="21"/>
        </w:numPr>
        <w:suppressAutoHyphens w:val="0"/>
        <w:ind w:hanging="720"/>
        <w:jc w:val="both"/>
        <w:outlineLvl w:val="0"/>
      </w:pPr>
      <w:r w:rsidRPr="00BB521E">
        <w:rPr>
          <w:bCs/>
        </w:rPr>
        <w:t xml:space="preserve">selgitada </w:t>
      </w:r>
      <w:r w:rsidR="00F111CF">
        <w:rPr>
          <w:bCs/>
        </w:rPr>
        <w:t>potitaimede masinistutamist</w:t>
      </w:r>
      <w:r w:rsidR="009D3258" w:rsidRPr="00BB521E">
        <w:rPr>
          <w:bCs/>
        </w:rPr>
        <w:t xml:space="preserve"> </w:t>
      </w:r>
      <w:r w:rsidRPr="00BB521E">
        <w:rPr>
          <w:bCs/>
        </w:rPr>
        <w:t>reguleerivaid õigusakte Töövõtjale;</w:t>
      </w:r>
    </w:p>
    <w:p w14:paraId="19D381D8" w14:textId="1B12C140" w:rsidR="002B66E2" w:rsidRDefault="00555570" w:rsidP="0008055A">
      <w:pPr>
        <w:numPr>
          <w:ilvl w:val="1"/>
          <w:numId w:val="21"/>
        </w:numPr>
        <w:suppressAutoHyphens w:val="0"/>
        <w:ind w:hanging="720"/>
        <w:jc w:val="both"/>
        <w:outlineLvl w:val="0"/>
      </w:pPr>
      <w:r w:rsidRPr="00BB521E">
        <w:t>koostada tähtaegselt Lepingu Lisad</w:t>
      </w:r>
      <w:r w:rsidR="002B66E2">
        <w:t>;</w:t>
      </w:r>
    </w:p>
    <w:p w14:paraId="74C4746D" w14:textId="77777777" w:rsidR="00EA6CC7" w:rsidRDefault="00EA6CC7" w:rsidP="0008055A">
      <w:pPr>
        <w:numPr>
          <w:ilvl w:val="1"/>
          <w:numId w:val="21"/>
        </w:numPr>
        <w:suppressAutoHyphens w:val="0"/>
        <w:ind w:hanging="720"/>
        <w:jc w:val="both"/>
        <w:outlineLvl w:val="0"/>
      </w:pPr>
      <w:r w:rsidRPr="00EA6CC7">
        <w:t>esitada töövõtjale hiljemalt 3 (kolm) nädalat enne istutusperioodi algust istutusperioodi töömahtude tabel koos selgitusega, et ühe nädala jooksul peale töömahtude tabeli tellija poolt töövõtjale esitamist on töövõtjal võimalik teha ettepanek esitatud töömahtude tabelis sisalduvate istutustööde mahtude vähendamiseks;</w:t>
      </w:r>
    </w:p>
    <w:p w14:paraId="6398229C" w14:textId="2B4F046A" w:rsidR="00555570" w:rsidRPr="00BB521E" w:rsidRDefault="004C3687" w:rsidP="00396D78">
      <w:pPr>
        <w:pStyle w:val="Loendilik"/>
        <w:numPr>
          <w:ilvl w:val="1"/>
          <w:numId w:val="21"/>
        </w:numPr>
        <w:ind w:left="828" w:hanging="709"/>
        <w:jc w:val="both"/>
        <w:outlineLvl w:val="0"/>
      </w:pPr>
      <w:r w:rsidRPr="004C3687">
        <w:t>töövõtjalt töömahtude tabelis sisalduvate istutustööde mahtude vähendamise ettepaneku saamisel 3 (kolme) tööpäeva jooksul esitada töövõtjale vähendatud töömahtude tabel või kirjalik teade selle kohta, et algselt esitatud töömahtusid ei vähendata.</w:t>
      </w:r>
    </w:p>
    <w:p w14:paraId="5E74939C" w14:textId="77777777" w:rsidR="005272A6" w:rsidRPr="00BB521E" w:rsidRDefault="005272A6" w:rsidP="000E2DC1">
      <w:pPr>
        <w:pStyle w:val="Kehatekst"/>
        <w:spacing w:after="0"/>
        <w:jc w:val="both"/>
      </w:pPr>
      <w:r w:rsidRPr="00BB521E">
        <w:t> </w:t>
      </w:r>
    </w:p>
    <w:p w14:paraId="394FB8D0" w14:textId="77777777" w:rsidR="003B45CE" w:rsidRPr="00BB521E" w:rsidRDefault="003B45CE" w:rsidP="0008055A">
      <w:pPr>
        <w:numPr>
          <w:ilvl w:val="0"/>
          <w:numId w:val="21"/>
        </w:numPr>
        <w:suppressAutoHyphens w:val="0"/>
        <w:jc w:val="both"/>
        <w:outlineLvl w:val="0"/>
        <w:rPr>
          <w:b/>
        </w:rPr>
      </w:pPr>
      <w:r w:rsidRPr="00BB521E">
        <w:rPr>
          <w:b/>
        </w:rPr>
        <w:t>Töövõtjal on õigus:</w:t>
      </w:r>
    </w:p>
    <w:p w14:paraId="5D151099" w14:textId="47A1B26B" w:rsidR="0008055A" w:rsidRDefault="003D38CA" w:rsidP="00480894">
      <w:pPr>
        <w:pStyle w:val="Loendilik"/>
        <w:numPr>
          <w:ilvl w:val="1"/>
          <w:numId w:val="23"/>
        </w:numPr>
        <w:suppressAutoHyphens w:val="0"/>
        <w:jc w:val="both"/>
        <w:outlineLvl w:val="0"/>
      </w:pPr>
      <w:r>
        <w:rPr>
          <w:noProof/>
        </w:rPr>
        <w:t xml:space="preserve"> </w:t>
      </w:r>
      <w:r w:rsidR="0008055A">
        <w:rPr>
          <w:noProof/>
        </w:rPr>
        <w:t>s</w:t>
      </w:r>
      <w:r w:rsidR="003B45CE" w:rsidRPr="00BB521E">
        <w:rPr>
          <w:noProof/>
        </w:rPr>
        <w:t xml:space="preserve">aada Tellijalt eelnevat teavet </w:t>
      </w:r>
      <w:r w:rsidR="00620533" w:rsidRPr="00BB521E">
        <w:rPr>
          <w:noProof/>
        </w:rPr>
        <w:t xml:space="preserve">maapinna ettevalmistamisele ja </w:t>
      </w:r>
      <w:r w:rsidR="0032028F">
        <w:rPr>
          <w:noProof/>
        </w:rPr>
        <w:t>metsataimede istutamisele</w:t>
      </w:r>
      <w:r w:rsidR="00620533" w:rsidRPr="00BB521E">
        <w:rPr>
          <w:noProof/>
        </w:rPr>
        <w:t xml:space="preserve"> </w:t>
      </w:r>
      <w:r w:rsidR="003B45CE" w:rsidRPr="00BB521E">
        <w:rPr>
          <w:noProof/>
        </w:rPr>
        <w:t xml:space="preserve">planeerivatest </w:t>
      </w:r>
      <w:r w:rsidR="00237B74">
        <w:rPr>
          <w:noProof/>
        </w:rPr>
        <w:t>raiesmikest</w:t>
      </w:r>
      <w:r w:rsidR="00620533" w:rsidRPr="00BB521E">
        <w:rPr>
          <w:noProof/>
        </w:rPr>
        <w:t xml:space="preserve"> </w:t>
      </w:r>
      <w:r w:rsidR="003B45CE" w:rsidRPr="00BB521E">
        <w:rPr>
          <w:noProof/>
        </w:rPr>
        <w:t xml:space="preserve">ja enne tööde alustamist nendega tutvuda; </w:t>
      </w:r>
    </w:p>
    <w:p w14:paraId="26DFB7BA" w14:textId="1CB6B02A" w:rsidR="003B45CE" w:rsidRPr="00BB521E" w:rsidRDefault="003D38CA" w:rsidP="0008055A">
      <w:pPr>
        <w:pStyle w:val="Loendilik"/>
        <w:numPr>
          <w:ilvl w:val="1"/>
          <w:numId w:val="23"/>
        </w:numPr>
        <w:suppressAutoHyphens w:val="0"/>
        <w:jc w:val="both"/>
        <w:outlineLvl w:val="0"/>
      </w:pPr>
      <w:r>
        <w:t xml:space="preserve"> </w:t>
      </w:r>
      <w:r w:rsidR="003B45CE" w:rsidRPr="00BB521E">
        <w:t xml:space="preserve">nõuda Tellijalt vajalike kooskõlastuste olemasolu;  </w:t>
      </w:r>
    </w:p>
    <w:p w14:paraId="6F982A37" w14:textId="5F41CA05" w:rsidR="003B45CE" w:rsidRPr="00BB521E" w:rsidRDefault="003D38CA" w:rsidP="00480894">
      <w:pPr>
        <w:numPr>
          <w:ilvl w:val="1"/>
          <w:numId w:val="23"/>
        </w:numPr>
        <w:suppressAutoHyphens w:val="0"/>
        <w:jc w:val="both"/>
        <w:outlineLvl w:val="0"/>
      </w:pPr>
      <w:r>
        <w:rPr>
          <w:noProof/>
        </w:rPr>
        <w:t xml:space="preserve"> </w:t>
      </w:r>
      <w:r w:rsidR="003B45CE" w:rsidRPr="00BB521E">
        <w:rPr>
          <w:noProof/>
        </w:rPr>
        <w:t>enne tööde</w:t>
      </w:r>
      <w:r w:rsidR="00F23D6C">
        <w:rPr>
          <w:noProof/>
        </w:rPr>
        <w:t xml:space="preserve">ga alustamist </w:t>
      </w:r>
      <w:r w:rsidR="003B45CE" w:rsidRPr="00BB521E">
        <w:rPr>
          <w:noProof/>
        </w:rPr>
        <w:t xml:space="preserve">tutvuda </w:t>
      </w:r>
      <w:r w:rsidR="00237B74">
        <w:rPr>
          <w:noProof/>
        </w:rPr>
        <w:t xml:space="preserve">raiesmikega </w:t>
      </w:r>
      <w:r w:rsidR="00620533" w:rsidRPr="00BB521E">
        <w:rPr>
          <w:noProof/>
        </w:rPr>
        <w:t xml:space="preserve">ja määratud pindalaga ning tööle </w:t>
      </w:r>
      <w:r w:rsidR="003B45CE" w:rsidRPr="00BB521E">
        <w:rPr>
          <w:noProof/>
        </w:rPr>
        <w:t>esitatavate nõuet</w:t>
      </w:r>
      <w:r w:rsidR="00620533" w:rsidRPr="00BB521E">
        <w:rPr>
          <w:noProof/>
        </w:rPr>
        <w:t>ega</w:t>
      </w:r>
      <w:r w:rsidR="003B45CE" w:rsidRPr="00BB521E">
        <w:rPr>
          <w:noProof/>
        </w:rPr>
        <w:t xml:space="preserve">; </w:t>
      </w:r>
    </w:p>
    <w:p w14:paraId="3B988368" w14:textId="07AC2CAF" w:rsidR="003B45CE" w:rsidRPr="00BB521E" w:rsidRDefault="003D38CA" w:rsidP="00480894">
      <w:pPr>
        <w:numPr>
          <w:ilvl w:val="1"/>
          <w:numId w:val="23"/>
        </w:numPr>
        <w:suppressAutoHyphens w:val="0"/>
        <w:jc w:val="both"/>
        <w:outlineLvl w:val="0"/>
      </w:pPr>
      <w:r>
        <w:t xml:space="preserve"> </w:t>
      </w:r>
      <w:r w:rsidR="003B45CE" w:rsidRPr="00BB521E">
        <w:t xml:space="preserve">saada Tellijalt tähtaegselt ja nõuetekohaselt tehtud töö eest kokkulepitud tasu; </w:t>
      </w:r>
    </w:p>
    <w:p w14:paraId="64F5F755" w14:textId="65E04465" w:rsidR="003B45CE" w:rsidRPr="00BB521E" w:rsidRDefault="003D38CA" w:rsidP="00480894">
      <w:pPr>
        <w:numPr>
          <w:ilvl w:val="1"/>
          <w:numId w:val="23"/>
        </w:numPr>
        <w:suppressAutoHyphens w:val="0"/>
        <w:jc w:val="both"/>
        <w:outlineLvl w:val="0"/>
      </w:pPr>
      <w:r>
        <w:t xml:space="preserve"> </w:t>
      </w:r>
      <w:r w:rsidR="003B45CE" w:rsidRPr="00BB521E">
        <w:t>teha Tellijale ettepanekuid tööde korralduse muutmiseks;</w:t>
      </w:r>
    </w:p>
    <w:p w14:paraId="4B1E6DD1" w14:textId="77777777" w:rsidR="003B45CE" w:rsidRPr="00BB521E" w:rsidRDefault="003B45CE" w:rsidP="003B45CE">
      <w:pPr>
        <w:jc w:val="both"/>
        <w:outlineLvl w:val="0"/>
      </w:pPr>
    </w:p>
    <w:p w14:paraId="6967C104" w14:textId="77777777" w:rsidR="003B45CE" w:rsidRPr="00BB521E" w:rsidRDefault="003B45CE" w:rsidP="0008055A">
      <w:pPr>
        <w:numPr>
          <w:ilvl w:val="0"/>
          <w:numId w:val="23"/>
        </w:numPr>
        <w:suppressAutoHyphens w:val="0"/>
        <w:jc w:val="both"/>
        <w:outlineLvl w:val="0"/>
        <w:rPr>
          <w:b/>
        </w:rPr>
      </w:pPr>
      <w:r w:rsidRPr="00BB521E">
        <w:rPr>
          <w:b/>
        </w:rPr>
        <w:t>Töövõtjal on kohustus</w:t>
      </w:r>
    </w:p>
    <w:p w14:paraId="335A258F" w14:textId="77777777" w:rsidR="00447D27" w:rsidRPr="00447D27" w:rsidRDefault="00447D27" w:rsidP="00447D27">
      <w:pPr>
        <w:pStyle w:val="Loendilik"/>
        <w:numPr>
          <w:ilvl w:val="1"/>
          <w:numId w:val="23"/>
        </w:numPr>
      </w:pPr>
      <w:r w:rsidRPr="00447D27">
        <w:t>allkirjastada istutusperioodi töömahtude tabel hiljemalt:</w:t>
      </w:r>
    </w:p>
    <w:p w14:paraId="34DF9243" w14:textId="2054E2DB" w:rsidR="00FE3715" w:rsidRDefault="00522C4C" w:rsidP="00447D27">
      <w:pPr>
        <w:pStyle w:val="Loendilik"/>
        <w:numPr>
          <w:ilvl w:val="2"/>
          <w:numId w:val="23"/>
        </w:numPr>
        <w:suppressAutoHyphens w:val="0"/>
        <w:jc w:val="both"/>
        <w:outlineLvl w:val="0"/>
      </w:pPr>
      <w:r w:rsidRPr="00522C4C">
        <w:t>kahe nädala jooksul tellija poolt töövõtjale istutusperioodi töömahtude tabeli esitamisest, või;</w:t>
      </w:r>
    </w:p>
    <w:p w14:paraId="62834E54" w14:textId="77777777" w:rsidR="00E7134A" w:rsidRPr="00E7134A" w:rsidRDefault="00E7134A" w:rsidP="00E7134A">
      <w:pPr>
        <w:pStyle w:val="Loendilik"/>
        <w:numPr>
          <w:ilvl w:val="2"/>
          <w:numId w:val="23"/>
        </w:numPr>
      </w:pPr>
      <w:r w:rsidRPr="00E7134A">
        <w:t>juhul, kui töövõtja esitas istutusperioodi töömahtude tabelis sisalduvate istutustööde mahtude vähendamiseks raamlepingus sätestatud korras ja tähtajal ettepaneku, siis 2 (kahe) tööpäeva jooksul tellija poolt vähendatud töömahtude tabeli esitamisest, või;</w:t>
      </w:r>
    </w:p>
    <w:p w14:paraId="0D882ECC" w14:textId="6703EF5A" w:rsidR="00522C4C" w:rsidRDefault="00791543" w:rsidP="00816BCC">
      <w:pPr>
        <w:pStyle w:val="Loendilik"/>
        <w:numPr>
          <w:ilvl w:val="2"/>
          <w:numId w:val="23"/>
        </w:numPr>
        <w:suppressAutoHyphens w:val="0"/>
        <w:jc w:val="both"/>
        <w:outlineLvl w:val="0"/>
      </w:pPr>
      <w:r w:rsidRPr="00791543">
        <w:t>Juhul, kui tellija teatas istutusperioodi töömahtude vähendamata jätmisest, siis  2 (kahe) tööpäeva jooksul vastava teate tellija poolt esitamisest;</w:t>
      </w:r>
    </w:p>
    <w:p w14:paraId="4C64AB57" w14:textId="65317197" w:rsidR="003B45CE" w:rsidRPr="00BB521E" w:rsidRDefault="003B45CE" w:rsidP="00D71F91">
      <w:pPr>
        <w:pStyle w:val="Loendilik"/>
        <w:numPr>
          <w:ilvl w:val="1"/>
          <w:numId w:val="23"/>
        </w:numPr>
        <w:suppressAutoHyphens w:val="0"/>
        <w:ind w:left="142" w:hanging="142"/>
        <w:jc w:val="both"/>
        <w:outlineLvl w:val="0"/>
      </w:pPr>
      <w:r w:rsidRPr="00BB521E">
        <w:t xml:space="preserve">töötada tähtaegselt ja kvaliteetselt; </w:t>
      </w:r>
    </w:p>
    <w:p w14:paraId="4D0E103B" w14:textId="305FDC2F" w:rsidR="003B45CE" w:rsidRPr="00BB521E" w:rsidRDefault="00480894" w:rsidP="00D71F91">
      <w:pPr>
        <w:numPr>
          <w:ilvl w:val="1"/>
          <w:numId w:val="23"/>
        </w:numPr>
        <w:suppressAutoHyphens w:val="0"/>
        <w:jc w:val="both"/>
        <w:outlineLvl w:val="0"/>
      </w:pPr>
      <w:r>
        <w:t xml:space="preserve"> </w:t>
      </w:r>
      <w:r w:rsidR="003B45CE" w:rsidRPr="00BB521E">
        <w:t xml:space="preserve">töötada vastavalt Tellija poolt esitatud tööde üleandmise aktis sätestatule ja juhistele ning informatsioonile;  </w:t>
      </w:r>
    </w:p>
    <w:p w14:paraId="66F2E427" w14:textId="2FAAE387" w:rsidR="00520DE3" w:rsidRDefault="003D38CA" w:rsidP="00D71F91">
      <w:pPr>
        <w:numPr>
          <w:ilvl w:val="1"/>
          <w:numId w:val="23"/>
        </w:numPr>
        <w:suppressAutoHyphens w:val="0"/>
        <w:jc w:val="both"/>
        <w:outlineLvl w:val="0"/>
      </w:pPr>
      <w:r>
        <w:t xml:space="preserve"> </w:t>
      </w:r>
      <w:r w:rsidR="008C58AF" w:rsidRPr="00361CFD">
        <w:t>töötada oma tö</w:t>
      </w:r>
      <w:r w:rsidR="00520DE3">
        <w:t>öjõu ja tehniliste vahenditega;</w:t>
      </w:r>
    </w:p>
    <w:p w14:paraId="29B5ECD6" w14:textId="38CF0BB4" w:rsidR="00C10AED" w:rsidRPr="00F23D6C" w:rsidRDefault="003D38CA" w:rsidP="00D71F91">
      <w:pPr>
        <w:numPr>
          <w:ilvl w:val="1"/>
          <w:numId w:val="23"/>
        </w:numPr>
        <w:suppressAutoHyphens w:val="0"/>
        <w:jc w:val="both"/>
        <w:outlineLvl w:val="0"/>
      </w:pPr>
      <w:r>
        <w:t xml:space="preserve"> </w:t>
      </w:r>
      <w:r w:rsidR="00C10AED" w:rsidRPr="00396D78">
        <w:t>esita</w:t>
      </w:r>
      <w:r w:rsidR="00520DE3" w:rsidRPr="00396D78">
        <w:t>da</w:t>
      </w:r>
      <w:r w:rsidR="00C10AED" w:rsidRPr="00396D78">
        <w:t xml:space="preserve"> Tellijale peale raamlepingu sõlmimist</w:t>
      </w:r>
      <w:r w:rsidR="00F1217C">
        <w:t xml:space="preserve"> </w:t>
      </w:r>
      <w:bookmarkStart w:id="0" w:name="_GoBack"/>
      <w:bookmarkEnd w:id="0"/>
      <w:r w:rsidR="00596728" w:rsidRPr="00396D78">
        <w:t xml:space="preserve">3 (kolme) nädala </w:t>
      </w:r>
      <w:r w:rsidR="008335B7" w:rsidRPr="00396D78">
        <w:t xml:space="preserve"> </w:t>
      </w:r>
      <w:r w:rsidR="00C10AED" w:rsidRPr="00396D78">
        <w:t xml:space="preserve">jooksul tingimusteta, </w:t>
      </w:r>
      <w:proofErr w:type="spellStart"/>
      <w:r w:rsidR="00C10AED" w:rsidRPr="00396D78">
        <w:t>tagasivõtmatu</w:t>
      </w:r>
      <w:proofErr w:type="spellEnd"/>
      <w:r w:rsidR="00C10AED" w:rsidRPr="00396D78">
        <w:t xml:space="preserve"> ja Tellija esimesel nõudmisel </w:t>
      </w:r>
      <w:proofErr w:type="spellStart"/>
      <w:r w:rsidR="00C10AED" w:rsidRPr="00396D78">
        <w:t>sissenõutava</w:t>
      </w:r>
      <w:proofErr w:type="spellEnd"/>
      <w:r w:rsidR="00C10AED" w:rsidRPr="00396D78">
        <w:t xml:space="preserve"> võlaõigusseaduse §-le 155 vastava pangagarantii 10000 EUR suurusele summale oma kõikide lepingust tulenevate kohustuste nõuetekohase ja tähtaegse täitmise tagamiseks.</w:t>
      </w:r>
      <w:r w:rsidR="00C10AED" w:rsidRPr="00C465E6">
        <w:t xml:space="preserve"> Garantiikirjas</w:t>
      </w:r>
      <w:r w:rsidR="00C10AED" w:rsidRPr="00520DE3">
        <w:t xml:space="preserve"> peab garantii saajaks olema märgitud RMK ning garantii peab kehtima kogu raamlepingu kehtivuse ajal ja raamlepingust tulenevate tööde tegeliku teostamise perioodil ja sellele lisaks veel üks (1) kuu. Raamlepingu täitmise tähtaja pikendamise, Tellija poolt Töövõtjale tööde </w:t>
      </w:r>
      <w:r w:rsidR="00C10AED" w:rsidRPr="00520DE3">
        <w:lastRenderedPageBreak/>
        <w:t xml:space="preserve">teostamiseks täiendava tähtaja andmise või muul viisil raamlepingust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raamlepingu </w:t>
      </w:r>
      <w:r w:rsidR="00C10AED" w:rsidRPr="00F23D6C">
        <w:t>kohaste tööde tegeliku teostamise perioodiks (deponeeritud summa pealt Tellija intressi ei maksa);</w:t>
      </w:r>
    </w:p>
    <w:p w14:paraId="6E0DD73C" w14:textId="76B04D6E" w:rsidR="0064351F" w:rsidRDefault="00D71F91" w:rsidP="00D71F91">
      <w:pPr>
        <w:numPr>
          <w:ilvl w:val="1"/>
          <w:numId w:val="23"/>
        </w:numPr>
        <w:suppressAutoHyphens w:val="0"/>
        <w:jc w:val="both"/>
        <w:outlineLvl w:val="0"/>
      </w:pPr>
      <w:r w:rsidRPr="00F23D6C">
        <w:t xml:space="preserve"> </w:t>
      </w:r>
      <w:r w:rsidR="0064351F" w:rsidRPr="00F23D6C">
        <w:t xml:space="preserve">korraldada taimede transport </w:t>
      </w:r>
      <w:r w:rsidR="00B02548" w:rsidRPr="00F23D6C">
        <w:t>vahelaost</w:t>
      </w:r>
      <w:r w:rsidR="00F23D6C" w:rsidRPr="00F23D6C">
        <w:t xml:space="preserve"> tööobjektile</w:t>
      </w:r>
      <w:r w:rsidR="00105D39" w:rsidRPr="00F23D6C">
        <w:t>;</w:t>
      </w:r>
    </w:p>
    <w:p w14:paraId="649771DD" w14:textId="7B5A50FA" w:rsidR="00AE794B" w:rsidRPr="00F23D6C" w:rsidRDefault="00AE794B" w:rsidP="00D71F91">
      <w:pPr>
        <w:numPr>
          <w:ilvl w:val="1"/>
          <w:numId w:val="23"/>
        </w:numPr>
        <w:suppressAutoHyphens w:val="0"/>
        <w:jc w:val="both"/>
        <w:outlineLvl w:val="0"/>
      </w:pPr>
      <w:r>
        <w:t xml:space="preserve"> tagada taimepakendite koristamine tööobjektidelt ning tagastama need tellija nõudmisel tellijale;</w:t>
      </w:r>
    </w:p>
    <w:p w14:paraId="6D863422" w14:textId="14513ACD" w:rsidR="00E10A0C" w:rsidRPr="00F23D6C" w:rsidRDefault="006437F4" w:rsidP="00B85578">
      <w:pPr>
        <w:pStyle w:val="Loendilik"/>
        <w:numPr>
          <w:ilvl w:val="1"/>
          <w:numId w:val="23"/>
        </w:numPr>
        <w:suppressAutoHyphens w:val="0"/>
        <w:jc w:val="both"/>
        <w:outlineLvl w:val="0"/>
      </w:pPr>
      <w:r w:rsidRPr="00F23D6C">
        <w:t xml:space="preserve"> t</w:t>
      </w:r>
      <w:r w:rsidR="00E10A0C" w:rsidRPr="00F23D6C">
        <w:t xml:space="preserve">eatada tellijale hiljemalt lepingu sõlmimise ajaks </w:t>
      </w:r>
      <w:r w:rsidR="00EB337E" w:rsidRPr="00F23D6C">
        <w:t>l</w:t>
      </w:r>
      <w:r w:rsidR="00E10A0C" w:rsidRPr="00F23D6C">
        <w:t xml:space="preserve">ao täpne asukoht, s.h koordinaadid, ja kirjeldus (vähemalt järgnevate alapunktide nõuetele vastavuse osas). Lao asukohta ega põhiomadusi ei või ilma </w:t>
      </w:r>
      <w:proofErr w:type="spellStart"/>
      <w:r w:rsidR="00E10A0C" w:rsidRPr="00F23D6C">
        <w:t>hankijaga</w:t>
      </w:r>
      <w:proofErr w:type="spellEnd"/>
      <w:r w:rsidR="00E10A0C" w:rsidRPr="00F23D6C">
        <w:t xml:space="preserve"> kooskõlastamata istutusperioodil muuta; </w:t>
      </w:r>
    </w:p>
    <w:p w14:paraId="21231614" w14:textId="54468B78" w:rsidR="00AB3521" w:rsidRPr="00F23D6C" w:rsidRDefault="00D71F91" w:rsidP="00163614">
      <w:pPr>
        <w:numPr>
          <w:ilvl w:val="1"/>
          <w:numId w:val="23"/>
        </w:numPr>
        <w:suppressAutoHyphens w:val="0"/>
        <w:jc w:val="both"/>
        <w:outlineLvl w:val="0"/>
      </w:pPr>
      <w:r w:rsidRPr="00F23D6C">
        <w:t xml:space="preserve"> </w:t>
      </w:r>
      <w:r w:rsidR="00105D39" w:rsidRPr="00F23D6C">
        <w:t xml:space="preserve">käitada istutuspiirkonnas taimede ladustamiseks ja säilitamiseks </w:t>
      </w:r>
      <w:r w:rsidR="00FD02CE" w:rsidRPr="00F23D6C">
        <w:t xml:space="preserve">vähemalt </w:t>
      </w:r>
      <w:r w:rsidR="0066333D" w:rsidRPr="00F23D6C">
        <w:t xml:space="preserve">kahte </w:t>
      </w:r>
      <w:r w:rsidR="00105D39" w:rsidRPr="00F23D6C">
        <w:t xml:space="preserve">sobilikku ladu, arvestusliku taimede kogusena vähemalt 1 nädala masinistutuse </w:t>
      </w:r>
      <w:r w:rsidR="006442D1" w:rsidRPr="00F23D6C">
        <w:t xml:space="preserve">mahu </w:t>
      </w:r>
      <w:r w:rsidR="00105D39" w:rsidRPr="00F23D6C">
        <w:t>teostamiseks</w:t>
      </w:r>
      <w:r w:rsidR="00AB3521" w:rsidRPr="00F23D6C">
        <w:t>,  mis vasta</w:t>
      </w:r>
      <w:r w:rsidR="00EB337E" w:rsidRPr="00F23D6C">
        <w:t>vad</w:t>
      </w:r>
      <w:r w:rsidR="00AB3521" w:rsidRPr="00F23D6C">
        <w:t xml:space="preserve"> vähemalt järgnevatele nõuetele:</w:t>
      </w:r>
    </w:p>
    <w:p w14:paraId="336CD759" w14:textId="77777777" w:rsidR="00163614" w:rsidRDefault="00AB3521" w:rsidP="00163614">
      <w:pPr>
        <w:pStyle w:val="Loendilik"/>
        <w:numPr>
          <w:ilvl w:val="2"/>
          <w:numId w:val="23"/>
        </w:numPr>
        <w:suppressAutoHyphens w:val="0"/>
        <w:jc w:val="both"/>
        <w:outlineLvl w:val="0"/>
      </w:pPr>
      <w:r>
        <w:t>Lao mahutavus peab olema vähemalt ühe poolhaagisega veoauto koormatäie suurusele kogusele (ca 25 000 taime) üheaegselt;</w:t>
      </w:r>
    </w:p>
    <w:p w14:paraId="543B524A" w14:textId="77777777" w:rsidR="00163614" w:rsidRDefault="00AB3521" w:rsidP="00163614">
      <w:pPr>
        <w:pStyle w:val="Loendilik"/>
        <w:numPr>
          <w:ilvl w:val="2"/>
          <w:numId w:val="23"/>
        </w:numPr>
        <w:suppressAutoHyphens w:val="0"/>
        <w:jc w:val="both"/>
        <w:outlineLvl w:val="0"/>
      </w:pPr>
      <w:r>
        <w:t>Laos peab olema võimalik tagada varjutus päikesevalguse ja sademete eest kõigile ladustatavatele taimedele – nt ajutine telk, kuur, garaaž vms;</w:t>
      </w:r>
    </w:p>
    <w:p w14:paraId="0E777544" w14:textId="77777777" w:rsidR="00163614" w:rsidRDefault="00AB3521" w:rsidP="00163614">
      <w:pPr>
        <w:pStyle w:val="Loendilik"/>
        <w:numPr>
          <w:ilvl w:val="2"/>
          <w:numId w:val="23"/>
        </w:numPr>
        <w:suppressAutoHyphens w:val="0"/>
        <w:jc w:val="both"/>
        <w:outlineLvl w:val="0"/>
      </w:pPr>
      <w:r>
        <w:t>Laos peab olema võimalik lihtsate meetmetega vältida taimede ülekuumenemist ja kuivamist;</w:t>
      </w:r>
    </w:p>
    <w:p w14:paraId="04F18FF7" w14:textId="77777777" w:rsidR="00163614" w:rsidRDefault="00AB3521" w:rsidP="00163614">
      <w:pPr>
        <w:pStyle w:val="Loendilik"/>
        <w:numPr>
          <w:ilvl w:val="2"/>
          <w:numId w:val="23"/>
        </w:numPr>
        <w:suppressAutoHyphens w:val="0"/>
        <w:jc w:val="both"/>
        <w:outlineLvl w:val="0"/>
      </w:pPr>
      <w:r>
        <w:t>Laos peab olema võimalik taimi kasta (niisutada);</w:t>
      </w:r>
    </w:p>
    <w:p w14:paraId="004B6698" w14:textId="77777777" w:rsidR="00163614" w:rsidRDefault="00AB3521" w:rsidP="00163614">
      <w:pPr>
        <w:pStyle w:val="Loendilik"/>
        <w:numPr>
          <w:ilvl w:val="2"/>
          <w:numId w:val="23"/>
        </w:numPr>
        <w:suppressAutoHyphens w:val="0"/>
        <w:jc w:val="both"/>
        <w:outlineLvl w:val="0"/>
      </w:pPr>
      <w:r>
        <w:t>Laos peab olema tagatud taimede säilimine, s.h kaitstus varguse jms eest, samuti ei tohi lao asukohas taimedele toimida sellised mõjurid, mis olemuslikult võivad tuua taimedele kaasa kahjulikke tagajärgi (nt, kemikaalide aurude mõju vms);</w:t>
      </w:r>
    </w:p>
    <w:p w14:paraId="27CABC40" w14:textId="77777777" w:rsidR="00163614" w:rsidRDefault="00AB3521" w:rsidP="00163614">
      <w:pPr>
        <w:pStyle w:val="Loendilik"/>
        <w:numPr>
          <w:ilvl w:val="2"/>
          <w:numId w:val="23"/>
        </w:numPr>
        <w:suppressAutoHyphens w:val="0"/>
        <w:jc w:val="both"/>
        <w:outlineLvl w:val="0"/>
      </w:pPr>
      <w:r>
        <w:t>Lao asukohas peab olema tagatud juurdepääs erinevate transpordivahenditega, s.h kindlasti peab olema tagatud juurdepääs ja manööverdamisvõimalus poolhaagisega veoautole taimede veoks;</w:t>
      </w:r>
    </w:p>
    <w:p w14:paraId="6B2DE013" w14:textId="77777777" w:rsidR="00163614" w:rsidRDefault="00AB3521" w:rsidP="00163614">
      <w:pPr>
        <w:pStyle w:val="Loendilik"/>
        <w:numPr>
          <w:ilvl w:val="2"/>
          <w:numId w:val="23"/>
        </w:numPr>
        <w:suppressAutoHyphens w:val="0"/>
        <w:jc w:val="both"/>
        <w:outlineLvl w:val="0"/>
      </w:pPr>
      <w:r>
        <w:t>Lao asukohas peab olema tagatud Töövõtja poolne taimede maha laadimise võimekus koorma saabumise ajal eeldusel, et tarne aeg on täpsustatud hiljemalt eelneval päeval;</w:t>
      </w:r>
    </w:p>
    <w:p w14:paraId="1FB2DC7E" w14:textId="519F668C" w:rsidR="00AB3521" w:rsidRDefault="00AB3521" w:rsidP="00163614">
      <w:pPr>
        <w:pStyle w:val="Loendilik"/>
        <w:numPr>
          <w:ilvl w:val="2"/>
          <w:numId w:val="23"/>
        </w:numPr>
        <w:suppressAutoHyphens w:val="0"/>
        <w:jc w:val="both"/>
        <w:outlineLvl w:val="0"/>
      </w:pPr>
      <w:r>
        <w:t>Laole peab olema tagatud hankija esindaja juurdepääs pisteliste kontrollide teostamiseks taimede säilimise ja hoiutingimuste kontrollimiseks.</w:t>
      </w:r>
    </w:p>
    <w:p w14:paraId="75EB16ED" w14:textId="6B5A6E2C" w:rsidR="008E1B67" w:rsidRPr="00F23D6C" w:rsidRDefault="00F35C59" w:rsidP="005B352E">
      <w:pPr>
        <w:pStyle w:val="Loendilik"/>
        <w:numPr>
          <w:ilvl w:val="1"/>
          <w:numId w:val="23"/>
        </w:numPr>
        <w:contextualSpacing/>
        <w:jc w:val="both"/>
      </w:pPr>
      <w:r>
        <w:t xml:space="preserve"> </w:t>
      </w:r>
      <w:r w:rsidR="003119C7" w:rsidRPr="00F258FF">
        <w:t xml:space="preserve">vastutada </w:t>
      </w:r>
      <w:r w:rsidR="008E1B67" w:rsidRPr="00F258FF">
        <w:t xml:space="preserve">taimede istutuseelse säilimise eest oma laos ning samuti taimede transpordi korral istutuse tööobjekti vahetusse lähedusse sellises taimede asukohas alates taimede saabumisest töövõtja lattu või istutuse tööobjekti vahetusse lähedusse ning taimede nendes </w:t>
      </w:r>
      <w:r w:rsidR="008E1B67" w:rsidRPr="00F23D6C">
        <w:t xml:space="preserve">asukohtades </w:t>
      </w:r>
      <w:proofErr w:type="spellStart"/>
      <w:r w:rsidR="008E1B67" w:rsidRPr="00F23D6C">
        <w:t>mahalaadimisest</w:t>
      </w:r>
      <w:proofErr w:type="spellEnd"/>
      <w:r w:rsidR="008E1B67" w:rsidRPr="00F23D6C">
        <w:t xml:space="preserve">. Töövõtja poolse transpordi korral hankija taimlast või hankija laost vastutab töövõtja taimede istutuseelse säilimise eest alates taimede töövõtja valdusesse üleandmise hetkest hankija taimlas või hankija laos. </w:t>
      </w:r>
    </w:p>
    <w:p w14:paraId="4673B89F" w14:textId="59C152F5" w:rsidR="00F258FF" w:rsidRPr="00F23D6C" w:rsidRDefault="00F35C59" w:rsidP="00252752">
      <w:pPr>
        <w:pStyle w:val="Loendilik"/>
        <w:numPr>
          <w:ilvl w:val="1"/>
          <w:numId w:val="23"/>
        </w:numPr>
        <w:contextualSpacing/>
        <w:jc w:val="both"/>
      </w:pPr>
      <w:r w:rsidRPr="00F23D6C">
        <w:t xml:space="preserve"> </w:t>
      </w:r>
      <w:r w:rsidR="00252752" w:rsidRPr="00F23D6C">
        <w:t xml:space="preserve">näidata </w:t>
      </w:r>
      <w:r w:rsidR="00F258FF" w:rsidRPr="00F23D6C">
        <w:t xml:space="preserve">mitte hiljem kui kahe nädala jooksul enne teenuse osutamise algust </w:t>
      </w:r>
      <w:r w:rsidR="00252752" w:rsidRPr="00F23D6C">
        <w:t xml:space="preserve">tellijale ette lepingu alusel teenuste osutamiseks </w:t>
      </w:r>
      <w:r w:rsidR="00AC7F77" w:rsidRPr="00F23D6C">
        <w:t xml:space="preserve">nõuetele vastav </w:t>
      </w:r>
      <w:r w:rsidR="00252752" w:rsidRPr="00F23D6C">
        <w:t xml:space="preserve">kasutatav tehnika. </w:t>
      </w:r>
    </w:p>
    <w:p w14:paraId="7D4CBE43" w14:textId="7667EA56" w:rsidR="007C1253" w:rsidRPr="00F23D6C" w:rsidRDefault="008C58AF" w:rsidP="00671CC0">
      <w:pPr>
        <w:numPr>
          <w:ilvl w:val="1"/>
          <w:numId w:val="23"/>
        </w:numPr>
        <w:suppressAutoHyphens w:val="0"/>
        <w:jc w:val="both"/>
        <w:outlineLvl w:val="0"/>
      </w:pPr>
      <w:r w:rsidRPr="00F23D6C">
        <w:t>kasuta</w:t>
      </w:r>
      <w:r w:rsidR="00237B74" w:rsidRPr="00F23D6C">
        <w:t>d</w:t>
      </w:r>
      <w:r w:rsidRPr="00F23D6C">
        <w:t xml:space="preserve">a </w:t>
      </w:r>
      <w:r w:rsidR="00C20D2E" w:rsidRPr="00F23D6C">
        <w:t xml:space="preserve"> potitaimede masinistutusel</w:t>
      </w:r>
      <w:r w:rsidR="00B70543" w:rsidRPr="00F23D6C">
        <w:t xml:space="preserve"> vastavalt hankelepingu sõlmimise aluseks olevas hankemenetluses nõutule</w:t>
      </w:r>
      <w:r w:rsidR="007C1253" w:rsidRPr="00F23D6C">
        <w:t>:</w:t>
      </w:r>
    </w:p>
    <w:p w14:paraId="042BFD24" w14:textId="105D5D7B" w:rsidR="00727D8D" w:rsidRPr="002340F2" w:rsidRDefault="00423783" w:rsidP="00783EC1">
      <w:pPr>
        <w:pStyle w:val="Loendilik"/>
        <w:numPr>
          <w:ilvl w:val="2"/>
          <w:numId w:val="23"/>
        </w:numPr>
        <w:suppressAutoHyphens w:val="0"/>
        <w:jc w:val="both"/>
        <w:outlineLvl w:val="0"/>
      </w:pPr>
      <w:r w:rsidRPr="00F23D6C">
        <w:rPr>
          <w:rFonts w:ascii="Times-Roman" w:hAnsi="Times-Roman" w:cs="Times-Roman"/>
          <w:lang w:eastAsia="et-EE"/>
        </w:rPr>
        <w:t>spetsiaalse</w:t>
      </w:r>
      <w:r w:rsidR="00773374" w:rsidRPr="00F23D6C">
        <w:rPr>
          <w:rFonts w:ascii="Times-Roman" w:hAnsi="Times-Roman" w:cs="Times-Roman"/>
          <w:lang w:eastAsia="et-EE"/>
        </w:rPr>
        <w:t>t</w:t>
      </w:r>
      <w:r w:rsidRPr="00F23D6C">
        <w:rPr>
          <w:rFonts w:ascii="Times-Roman" w:hAnsi="Times-Roman" w:cs="Times-Roman"/>
          <w:lang w:eastAsia="et-EE"/>
        </w:rPr>
        <w:t xml:space="preserve"> </w:t>
      </w:r>
      <w:r w:rsidR="006800C5">
        <w:rPr>
          <w:rFonts w:ascii="Times-Roman" w:hAnsi="Times-Roman" w:cs="Times-Roman"/>
          <w:lang w:eastAsia="et-EE"/>
        </w:rPr>
        <w:t xml:space="preserve">hankes esitatud nõuetele vastavat </w:t>
      </w:r>
      <w:r w:rsidR="00773374" w:rsidRPr="00F23D6C">
        <w:rPr>
          <w:rFonts w:ascii="Times-Roman" w:hAnsi="Times-Roman" w:cs="Times-Roman"/>
          <w:lang w:eastAsia="et-EE"/>
        </w:rPr>
        <w:t>roomik</w:t>
      </w:r>
      <w:r w:rsidRPr="00F23D6C">
        <w:rPr>
          <w:rFonts w:ascii="Times-Roman" w:hAnsi="Times-Roman" w:cs="Times-Roman"/>
          <w:lang w:eastAsia="et-EE"/>
        </w:rPr>
        <w:t>ekskavaatori</w:t>
      </w:r>
      <w:r w:rsidR="00773374" w:rsidRPr="00F23D6C">
        <w:rPr>
          <w:rFonts w:ascii="Times-Roman" w:hAnsi="Times-Roman" w:cs="Times-Roman"/>
          <w:lang w:eastAsia="et-EE"/>
        </w:rPr>
        <w:t>t, mille</w:t>
      </w:r>
      <w:r w:rsidRPr="00F23D6C">
        <w:rPr>
          <w:rFonts w:ascii="Times-Roman" w:hAnsi="Times-Roman" w:cs="Times-Roman"/>
          <w:lang w:eastAsia="et-EE"/>
        </w:rPr>
        <w:t xml:space="preserve"> n</w:t>
      </w:r>
      <w:r w:rsidR="00A51D76" w:rsidRPr="00F23D6C">
        <w:rPr>
          <w:rFonts w:ascii="Times-Roman" w:hAnsi="Times-Roman" w:cs="Times-Roman"/>
          <w:lang w:eastAsia="et-EE"/>
        </w:rPr>
        <w:t>oole külge k</w:t>
      </w:r>
      <w:r w:rsidR="00C20D2E" w:rsidRPr="00F23D6C">
        <w:rPr>
          <w:rFonts w:ascii="Times-Roman" w:hAnsi="Times-Roman" w:cs="Times-Roman"/>
          <w:lang w:eastAsia="et-EE"/>
        </w:rPr>
        <w:t>innitatud istutusmasina</w:t>
      </w:r>
      <w:r w:rsidR="00A51D76" w:rsidRPr="00F23D6C">
        <w:rPr>
          <w:rFonts w:ascii="Times-Roman" w:hAnsi="Times-Roman" w:cs="Times-Roman"/>
          <w:lang w:eastAsia="et-EE"/>
        </w:rPr>
        <w:t xml:space="preserve"> </w:t>
      </w:r>
      <w:r w:rsidRPr="00F23D6C">
        <w:rPr>
          <w:rFonts w:ascii="Times-Roman" w:hAnsi="Times-Roman" w:cs="Times-Roman"/>
          <w:lang w:eastAsia="et-EE"/>
        </w:rPr>
        <w:t>abil</w:t>
      </w:r>
      <w:r w:rsidR="00773374" w:rsidRPr="00F23D6C">
        <w:rPr>
          <w:rFonts w:ascii="Times-Roman" w:hAnsi="Times-Roman" w:cs="Times-Roman"/>
          <w:lang w:eastAsia="et-EE"/>
        </w:rPr>
        <w:t xml:space="preserve"> valmistatakse maapind metsauuenduseks ette </w:t>
      </w:r>
      <w:r w:rsidR="00A51D76" w:rsidRPr="00F23D6C">
        <w:rPr>
          <w:rFonts w:ascii="Times-Roman" w:hAnsi="Times-Roman" w:cs="Times-Roman"/>
          <w:lang w:eastAsia="et-EE"/>
        </w:rPr>
        <w:t xml:space="preserve">ja istutatakse </w:t>
      </w:r>
      <w:r w:rsidR="00C20D2E" w:rsidRPr="00F23D6C">
        <w:rPr>
          <w:rFonts w:ascii="Times-Roman" w:hAnsi="Times-Roman" w:cs="Times-Roman"/>
          <w:lang w:eastAsia="et-EE"/>
        </w:rPr>
        <w:t>potitaim</w:t>
      </w:r>
      <w:r w:rsidR="00773374" w:rsidRPr="00F23D6C">
        <w:rPr>
          <w:rFonts w:ascii="Times-Roman" w:hAnsi="Times-Roman" w:cs="Times-Roman"/>
          <w:lang w:eastAsia="et-EE"/>
        </w:rPr>
        <w:t xml:space="preserve"> </w:t>
      </w:r>
      <w:r w:rsidR="00A51D76" w:rsidRPr="00F23D6C">
        <w:rPr>
          <w:rFonts w:ascii="Times-Roman" w:hAnsi="Times-Roman" w:cs="Times-Roman"/>
          <w:lang w:eastAsia="et-EE"/>
        </w:rPr>
        <w:t xml:space="preserve">ühe </w:t>
      </w:r>
      <w:r w:rsidR="00773374" w:rsidRPr="00F23D6C">
        <w:rPr>
          <w:rFonts w:ascii="Times-Roman" w:hAnsi="Times-Roman" w:cs="Times-Roman"/>
          <w:lang w:eastAsia="et-EE"/>
        </w:rPr>
        <w:t>töövõttega</w:t>
      </w:r>
      <w:r w:rsidR="00480894" w:rsidRPr="00F23D6C">
        <w:rPr>
          <w:rFonts w:ascii="Times-Roman" w:hAnsi="Times-Roman" w:cs="Times-Roman"/>
          <w:lang w:eastAsia="et-EE"/>
        </w:rPr>
        <w:t xml:space="preserve">.  </w:t>
      </w:r>
      <w:r w:rsidR="00F23D6C" w:rsidRPr="00596728">
        <w:t>Kasutatava ekskavaatori erisurve suhtarv maapinnale peab olema väiksem võrdne kui 0,231.</w:t>
      </w:r>
      <w:r w:rsidR="00F23D6C">
        <w:t xml:space="preserve"> </w:t>
      </w:r>
      <w:r w:rsidR="00480894" w:rsidRPr="00F23D6C">
        <w:rPr>
          <w:rFonts w:ascii="Times-Roman" w:hAnsi="Times-Roman" w:cs="Times-Roman"/>
          <w:lang w:eastAsia="et-EE"/>
        </w:rPr>
        <w:t xml:space="preserve">Ekskavaatoril peab olema kännustikus töötamiseks sobiv kõrgendatud kliirens. Istutusmasin on varustatud vee ja õhkpuhastamise süsteemidega ning taimede kassetiga taimede etteandmiseks. Ekskavaatori tagaosas peab olema raam, </w:t>
      </w:r>
      <w:r w:rsidR="00701080">
        <w:rPr>
          <w:rFonts w:ascii="Times-Roman" w:hAnsi="Times-Roman" w:cs="Times-Roman"/>
          <w:lang w:eastAsia="et-EE"/>
        </w:rPr>
        <w:t xml:space="preserve">mis </w:t>
      </w:r>
      <w:r w:rsidR="00480894" w:rsidRPr="00F23D6C">
        <w:rPr>
          <w:rFonts w:ascii="Times-Roman" w:hAnsi="Times-Roman" w:cs="Times-Roman"/>
          <w:lang w:eastAsia="et-EE"/>
        </w:rPr>
        <w:t>võimaldab kaasa võtta töövahetuseks vajaliku taimevaru.</w:t>
      </w:r>
    </w:p>
    <w:p w14:paraId="269AF7AA" w14:textId="6637CA03" w:rsidR="00727D8D" w:rsidRPr="002340F2" w:rsidRDefault="00773374" w:rsidP="005B352E">
      <w:pPr>
        <w:pStyle w:val="Loendilik"/>
        <w:numPr>
          <w:ilvl w:val="2"/>
          <w:numId w:val="23"/>
        </w:numPr>
        <w:suppressAutoHyphens w:val="0"/>
        <w:jc w:val="both"/>
        <w:outlineLvl w:val="0"/>
      </w:pPr>
      <w:r w:rsidRPr="00F634A4">
        <w:rPr>
          <w:rFonts w:ascii="Times-Roman" w:hAnsi="Times-Roman" w:cs="Times-Roman"/>
          <w:lang w:eastAsia="et-EE"/>
        </w:rPr>
        <w:t xml:space="preserve"> </w:t>
      </w:r>
      <w:r w:rsidR="00C20D2E">
        <w:t>istutusmasin peab sobima</w:t>
      </w:r>
      <w:r w:rsidR="00727D8D" w:rsidRPr="002340F2">
        <w:t xml:space="preserve"> </w:t>
      </w:r>
      <w:r w:rsidR="00FB13F2">
        <w:t xml:space="preserve">potitaimede </w:t>
      </w:r>
      <w:r w:rsidR="00727D8D" w:rsidRPr="002340F2">
        <w:t xml:space="preserve">(konteineris ehk potis ehk kastis kasvatatud suletud juurekavaga metsataimed) istutamiseks. Kuusk on kastitüüp </w:t>
      </w:r>
      <w:proofErr w:type="spellStart"/>
      <w:r w:rsidR="00727D8D" w:rsidRPr="002340F2">
        <w:t>Plantek</w:t>
      </w:r>
      <w:proofErr w:type="spellEnd"/>
      <w:r w:rsidR="00727D8D" w:rsidRPr="002340F2">
        <w:t xml:space="preserve"> 64F või sellega samaväärne - poti külje laius 46 mm, kõrgus 73 mm, poti maht 115 cm</w:t>
      </w:r>
      <w:r w:rsidR="00727D8D" w:rsidRPr="00F634A4">
        <w:rPr>
          <w:vertAlign w:val="superscript"/>
        </w:rPr>
        <w:t>3</w:t>
      </w:r>
      <w:r w:rsidR="00727D8D" w:rsidRPr="002340F2">
        <w:t xml:space="preserve">. </w:t>
      </w:r>
      <w:r w:rsidR="00B82196">
        <w:lastRenderedPageBreak/>
        <w:t xml:space="preserve">Kuuse potitaime pikkus on vahemikus 22-60cm. Poti kuju ja suurus võib sõltuvalt turbapoti niiskusesisaldusest olla varieeruv. </w:t>
      </w:r>
      <w:r w:rsidR="00727D8D" w:rsidRPr="002340F2">
        <w:t xml:space="preserve">Mänd on kastitüüp </w:t>
      </w:r>
      <w:proofErr w:type="spellStart"/>
      <w:r w:rsidR="00727D8D" w:rsidRPr="002340F2">
        <w:t>Plantek</w:t>
      </w:r>
      <w:proofErr w:type="spellEnd"/>
      <w:r w:rsidR="00727D8D" w:rsidRPr="002340F2">
        <w:t xml:space="preserve"> 81F või sellega samaväärne - poti külje laius 41 mm, kõrgus 73 mm , poti maht 85 cm</w:t>
      </w:r>
      <w:r w:rsidR="00727D8D" w:rsidRPr="00F634A4">
        <w:rPr>
          <w:vertAlign w:val="superscript"/>
        </w:rPr>
        <w:t>3</w:t>
      </w:r>
      <w:r w:rsidR="00727D8D" w:rsidRPr="002340F2">
        <w:t>.</w:t>
      </w:r>
      <w:r w:rsidR="00B82196">
        <w:t xml:space="preserve"> Männi potitaime pikkus on vahemikus 8-25cm. Poti kuju ja suurus võib sõltuvalt turbapoti niiskusesisaldusest olla varieeruv.</w:t>
      </w:r>
    </w:p>
    <w:p w14:paraId="221C0755" w14:textId="495C57DC" w:rsidR="00423783" w:rsidRPr="005B352E" w:rsidRDefault="004F61B6" w:rsidP="005B352E">
      <w:pPr>
        <w:numPr>
          <w:ilvl w:val="2"/>
          <w:numId w:val="23"/>
        </w:numPr>
        <w:suppressAutoHyphens w:val="0"/>
        <w:jc w:val="both"/>
        <w:outlineLvl w:val="0"/>
      </w:pPr>
      <w:r>
        <w:t>masinistutusel</w:t>
      </w:r>
      <w:r w:rsidR="00423783" w:rsidRPr="00423783">
        <w:t xml:space="preserve"> pööratakse maapinna huumushorisondist vähemalt 10 cm paksune mätas nii, et kaks huumuskihti jäävad üksteise peale. Sinna vahele ei tohi jääda kive ega raidmeid, mis takistavad ümberpööratud mätta maapinnaga liitumist. Mätta kõrgus peab jääma vahemikku 10-30 cm. Töödeldud mätas peab olema kinni vajutatud, et see pinnasega paremini liituks, et istutatud taimede</w:t>
      </w:r>
      <w:r w:rsidR="00955006">
        <w:t xml:space="preserve"> juurestik läbi ei kuivaks, </w:t>
      </w:r>
      <w:r w:rsidR="00423783" w:rsidRPr="00423783">
        <w:t xml:space="preserve">istutuskohtade (mätaste) arv hektaril sõltub </w:t>
      </w:r>
      <w:r w:rsidR="00423783" w:rsidRPr="005B352E">
        <w:t>uuendatavast puuliigist, k</w:t>
      </w:r>
      <w:r w:rsidR="005C7D00" w:rsidRPr="005B352E">
        <w:t xml:space="preserve">uusel </w:t>
      </w:r>
      <w:r w:rsidR="00177DA2" w:rsidRPr="005B352E">
        <w:t>hinnanguliselt</w:t>
      </w:r>
      <w:r w:rsidR="005C7D00" w:rsidRPr="005B352E">
        <w:t xml:space="preserve"> 18</w:t>
      </w:r>
      <w:r w:rsidR="00423783" w:rsidRPr="005B352E">
        <w:t>00 tk/ha ning</w:t>
      </w:r>
      <w:r w:rsidR="00C7355E" w:rsidRPr="005B352E">
        <w:t xml:space="preserve"> männil </w:t>
      </w:r>
      <w:r w:rsidR="00177DA2" w:rsidRPr="005B352E">
        <w:t>hinnanguliselt</w:t>
      </w:r>
      <w:r w:rsidR="003002E3" w:rsidRPr="005B352E">
        <w:t xml:space="preserve"> 2</w:t>
      </w:r>
      <w:r w:rsidR="00B82196">
        <w:t>2</w:t>
      </w:r>
      <w:r w:rsidR="008E6CDC" w:rsidRPr="005B352E">
        <w:t>00 tk/ha</w:t>
      </w:r>
      <w:r w:rsidR="006764D9" w:rsidRPr="005B352E">
        <w:t>.</w:t>
      </w:r>
    </w:p>
    <w:p w14:paraId="1FDC1E8C" w14:textId="23D37D86" w:rsidR="00C10AED" w:rsidRDefault="00C10AED" w:rsidP="005B352E">
      <w:pPr>
        <w:numPr>
          <w:ilvl w:val="1"/>
          <w:numId w:val="23"/>
        </w:numPr>
        <w:suppressAutoHyphens w:val="0"/>
        <w:jc w:val="both"/>
        <w:outlineLvl w:val="0"/>
      </w:pPr>
      <w:r w:rsidRPr="00C10AED">
        <w:t xml:space="preserve">varustama kõik Tellijale teenust osutavad </w:t>
      </w:r>
      <w:r w:rsidR="00BF68B5">
        <w:t>ekskavaatorid</w:t>
      </w:r>
      <w:r w:rsidR="00BF68B5" w:rsidRPr="00C10AED">
        <w:t xml:space="preserve"> </w:t>
      </w:r>
      <w:r w:rsidRPr="00C10AED">
        <w:t xml:space="preserve">positsioneerimise riist- ja tarkvaraga, mis tagab </w:t>
      </w:r>
      <w:r w:rsidR="003F1DEA">
        <w:t>nende</w:t>
      </w:r>
      <w:r w:rsidR="003F1DEA" w:rsidRPr="00C10AED">
        <w:t xml:space="preserve"> </w:t>
      </w:r>
      <w:r w:rsidRPr="00C10AED">
        <w:t xml:space="preserve">asukohaseire ning võimaldab Tellijal arvutada tehtud tööde katvust tööobjekti sees. Enne töödega alustamist väljastab Tellija Töövõtjale </w:t>
      </w:r>
      <w:r w:rsidR="00852661">
        <w:t>ekskavaatori</w:t>
      </w:r>
      <w:r w:rsidR="00852661" w:rsidRPr="00C10AED">
        <w:t xml:space="preserve"> </w:t>
      </w:r>
      <w:r w:rsidRPr="00C10AED">
        <w:t xml:space="preserve">positsioneerimiseks GPS seadme, mille Töövõtja kinnitab enda masinale ning peab tagama seadme sisse lülitamise töötamisel Tellija tööobjektidel. Lepingu </w:t>
      </w:r>
      <w:r w:rsidR="00B560A2">
        <w:t xml:space="preserve">(lepingute) </w:t>
      </w:r>
      <w:r w:rsidRPr="00C10AED">
        <w:t>lõppedes Töövõtja tagastab selle GPS seadme Tellijale.</w:t>
      </w:r>
    </w:p>
    <w:p w14:paraId="0B2F19A5" w14:textId="18DB6DEF" w:rsidR="002A69B7" w:rsidRDefault="002A69B7" w:rsidP="005B352E">
      <w:pPr>
        <w:numPr>
          <w:ilvl w:val="1"/>
          <w:numId w:val="23"/>
        </w:numPr>
        <w:suppressAutoHyphens w:val="0"/>
        <w:jc w:val="both"/>
        <w:outlineLvl w:val="0"/>
      </w:pPr>
      <w:r w:rsidRPr="002A69B7">
        <w:t xml:space="preserve">varustama kõik Tellijale teenust osutavad </w:t>
      </w:r>
      <w:r w:rsidR="00852661">
        <w:t>ekskavaatorid</w:t>
      </w:r>
      <w:r w:rsidR="00852661" w:rsidRPr="002A69B7">
        <w:t xml:space="preserve"> </w:t>
      </w:r>
      <w:r w:rsidRPr="002A69B7">
        <w:t>istutatud taimede/valmistatud istutusmätaste loenduriga, mis võimaldab Tellijale edastada informatsiooni istutatud taimede/valmistatud mätaste koguste kohta.</w:t>
      </w:r>
    </w:p>
    <w:p w14:paraId="5A7544BD" w14:textId="27029E06" w:rsidR="00C10AED" w:rsidRPr="00C10AED" w:rsidRDefault="00C10AED" w:rsidP="005B352E">
      <w:pPr>
        <w:numPr>
          <w:ilvl w:val="1"/>
          <w:numId w:val="23"/>
        </w:numPr>
        <w:suppressAutoHyphens w:val="0"/>
        <w:jc w:val="both"/>
        <w:outlineLvl w:val="0"/>
      </w:pPr>
      <w:r>
        <w:t>v</w:t>
      </w:r>
      <w:r w:rsidRPr="00C10AED">
        <w:t xml:space="preserve">arustada kõik kasutatavad masinad riistvaraga (arvutiga), millega on võimalik ja kohustuslik elektrooniliselt vastu võtta tellija poolt saadetavaid tööobjekti andmeid, kaardipilti ja mille abil on võimalik ja kohustuslik saata tellijatele andmed tehtud tööde osas, järgida töötamisel tööobjekti piire  ja teostada muid tellija poolt antud tarkvara funktsioonides ettenähtud toiminguid. Tarkvara annab RMK töövõtjale </w:t>
      </w:r>
      <w:r w:rsidR="00FE20B0">
        <w:t xml:space="preserve">lepingu täitmiseks </w:t>
      </w:r>
      <w:r w:rsidRPr="00C10AED">
        <w:t xml:space="preserve">tasuta kasutamiseks.  </w:t>
      </w:r>
    </w:p>
    <w:p w14:paraId="285201CD" w14:textId="2C3EB913" w:rsidR="00453E8A" w:rsidRPr="00EA2979" w:rsidRDefault="00453E8A" w:rsidP="005B352E">
      <w:pPr>
        <w:suppressAutoHyphens w:val="0"/>
        <w:jc w:val="both"/>
        <w:outlineLvl w:val="0"/>
      </w:pPr>
      <w:r w:rsidRPr="00EA2979">
        <w:t>Riistvara minimaalsed nõuded on</w:t>
      </w:r>
      <w:r>
        <w:t>:</w:t>
      </w:r>
    </w:p>
    <w:p w14:paraId="6D1BD89B" w14:textId="4C131839" w:rsidR="00B70543" w:rsidRPr="00EA2979" w:rsidRDefault="00943E8E" w:rsidP="005B352E">
      <w:pPr>
        <w:pStyle w:val="Loendilik"/>
        <w:numPr>
          <w:ilvl w:val="2"/>
          <w:numId w:val="23"/>
        </w:numPr>
        <w:suppressAutoHyphens w:val="0"/>
        <w:jc w:val="both"/>
        <w:outlineLvl w:val="0"/>
      </w:pPr>
      <w:r w:rsidRPr="00943E8E">
        <w:t>puutetundl</w:t>
      </w:r>
      <w:r>
        <w:t>ik nutitelefon või tahvelarvuti</w:t>
      </w:r>
      <w:r w:rsidR="00B70543" w:rsidRPr="00EA2979">
        <w:t>;</w:t>
      </w:r>
    </w:p>
    <w:p w14:paraId="6051A8EB" w14:textId="77777777" w:rsidR="00B70543" w:rsidRPr="00EA2979" w:rsidRDefault="00B70543" w:rsidP="005B352E">
      <w:pPr>
        <w:numPr>
          <w:ilvl w:val="2"/>
          <w:numId w:val="23"/>
        </w:numPr>
        <w:suppressAutoHyphens w:val="0"/>
        <w:ind w:left="709" w:firstLine="0"/>
        <w:jc w:val="both"/>
        <w:outlineLvl w:val="0"/>
      </w:pPr>
      <w:r w:rsidRPr="00EA2979">
        <w:t>vähema</w:t>
      </w:r>
      <w:r w:rsidR="007A4EBD">
        <w:t>lt operatsioonisüsteem Android 6,</w:t>
      </w:r>
      <w:r w:rsidRPr="00EA2979">
        <w:t>0;</w:t>
      </w:r>
    </w:p>
    <w:p w14:paraId="37CA2DE4" w14:textId="77777777" w:rsidR="00B70543" w:rsidRPr="00EA2979" w:rsidRDefault="00B70543" w:rsidP="005B352E">
      <w:pPr>
        <w:numPr>
          <w:ilvl w:val="2"/>
          <w:numId w:val="23"/>
        </w:numPr>
        <w:suppressAutoHyphens w:val="0"/>
        <w:ind w:left="709" w:firstLine="0"/>
        <w:jc w:val="both"/>
        <w:outlineLvl w:val="0"/>
      </w:pPr>
      <w:r w:rsidRPr="00EA2979">
        <w:t>vähemalt 3G võrguühendus.</w:t>
      </w:r>
    </w:p>
    <w:p w14:paraId="624F5A98" w14:textId="23F53F8A" w:rsidR="00453E8A" w:rsidRPr="002340F2" w:rsidRDefault="00453E8A" w:rsidP="005B352E">
      <w:pPr>
        <w:pStyle w:val="Loendilik"/>
        <w:numPr>
          <w:ilvl w:val="1"/>
          <w:numId w:val="23"/>
        </w:numPr>
        <w:suppressAutoHyphens w:val="0"/>
        <w:jc w:val="both"/>
        <w:outlineLvl w:val="0"/>
      </w:pPr>
      <w:r w:rsidRPr="002340F2">
        <w:t xml:space="preserve">olla valmis alustama 10 päeva jooksul peale Tellijalt teate saamist </w:t>
      </w:r>
      <w:r w:rsidR="00600E90" w:rsidRPr="002340F2">
        <w:t xml:space="preserve">mätastamise ja </w:t>
      </w:r>
      <w:r w:rsidR="00290BFB" w:rsidRPr="002340F2">
        <w:t>mehhaniseeritud istutamisega</w:t>
      </w:r>
      <w:r w:rsidRPr="002340F2">
        <w:t>;</w:t>
      </w:r>
      <w:r w:rsidR="00DE47EC">
        <w:t xml:space="preserve"> </w:t>
      </w:r>
    </w:p>
    <w:p w14:paraId="19536019" w14:textId="133F0F9E" w:rsidR="00453E8A" w:rsidRPr="002340F2" w:rsidRDefault="00453E8A" w:rsidP="005B352E">
      <w:pPr>
        <w:numPr>
          <w:ilvl w:val="1"/>
          <w:numId w:val="23"/>
        </w:numPr>
        <w:suppressAutoHyphens w:val="0"/>
        <w:ind w:hanging="720"/>
        <w:jc w:val="both"/>
        <w:outlineLvl w:val="0"/>
      </w:pPr>
      <w:r w:rsidRPr="002340F2">
        <w:rPr>
          <w:noProof/>
          <w:snapToGrid w:val="0"/>
        </w:rPr>
        <w:t>mitte üle and</w:t>
      </w:r>
      <w:r w:rsidR="00671CC0">
        <w:rPr>
          <w:noProof/>
          <w:snapToGrid w:val="0"/>
        </w:rPr>
        <w:t>m</w:t>
      </w:r>
      <w:r w:rsidRPr="002340F2">
        <w:rPr>
          <w:noProof/>
          <w:snapToGrid w:val="0"/>
        </w:rPr>
        <w:t>a Lepingu alusel saadud õigusi ja kohustusi kolmandale isikule (</w:t>
      </w:r>
      <w:r w:rsidR="009F1E87">
        <w:rPr>
          <w:noProof/>
          <w:snapToGrid w:val="0"/>
        </w:rPr>
        <w:t xml:space="preserve">sh. </w:t>
      </w:r>
      <w:r w:rsidRPr="002340F2">
        <w:rPr>
          <w:noProof/>
          <w:snapToGrid w:val="0"/>
        </w:rPr>
        <w:t>alltöövõtjale) ilma Tellija kirjaliku nõusolekuta;</w:t>
      </w:r>
    </w:p>
    <w:p w14:paraId="2E9A619F" w14:textId="77777777" w:rsidR="00453E8A" w:rsidRPr="002340F2" w:rsidRDefault="00453E8A" w:rsidP="005B352E">
      <w:pPr>
        <w:numPr>
          <w:ilvl w:val="1"/>
          <w:numId w:val="23"/>
        </w:numPr>
        <w:suppressAutoHyphens w:val="0"/>
        <w:ind w:hanging="720"/>
        <w:jc w:val="both"/>
        <w:outlineLvl w:val="0"/>
      </w:pPr>
      <w:r w:rsidRPr="002340F2">
        <w:rPr>
          <w:bCs/>
        </w:rPr>
        <w:t>puhastada kraavid, kui raiesmikule jõudmiseks on vee voolamist takistatud;</w:t>
      </w:r>
    </w:p>
    <w:p w14:paraId="739FCFA0" w14:textId="77777777" w:rsidR="00453E8A" w:rsidRPr="002340F2" w:rsidRDefault="00453E8A" w:rsidP="005B352E">
      <w:pPr>
        <w:numPr>
          <w:ilvl w:val="1"/>
          <w:numId w:val="23"/>
        </w:numPr>
        <w:suppressAutoHyphens w:val="0"/>
        <w:ind w:hanging="720"/>
        <w:jc w:val="both"/>
        <w:outlineLvl w:val="0"/>
      </w:pPr>
      <w:r w:rsidRPr="002340F2">
        <w:rPr>
          <w:snapToGrid w:val="0"/>
        </w:rPr>
        <w:t xml:space="preserve">parandada </w:t>
      </w:r>
      <w:r w:rsidRPr="002340F2">
        <w:t>omal</w:t>
      </w:r>
      <w:r w:rsidR="00A34735">
        <w:t xml:space="preserve"> kulul masinistutamisel</w:t>
      </w:r>
      <w:r w:rsidRPr="002340F2">
        <w:t xml:space="preserve"> </w:t>
      </w:r>
      <w:r w:rsidRPr="002340F2">
        <w:rPr>
          <w:snapToGrid w:val="0"/>
        </w:rPr>
        <w:t>kahjustatud pinnas, sihid, teed, truubid, sillad ja teised rajatised vastavalt RMK poolt koostatud aktidele</w:t>
      </w:r>
      <w:r w:rsidRPr="002340F2">
        <w:t>, kui nende kahjustamine toimus Töövõtja süül;</w:t>
      </w:r>
    </w:p>
    <w:p w14:paraId="54ED162C" w14:textId="77777777" w:rsidR="00453E8A" w:rsidRDefault="002E4A1F" w:rsidP="005B352E">
      <w:pPr>
        <w:numPr>
          <w:ilvl w:val="1"/>
          <w:numId w:val="23"/>
        </w:numPr>
        <w:suppressAutoHyphens w:val="0"/>
        <w:ind w:hanging="720"/>
        <w:jc w:val="both"/>
        <w:outlineLvl w:val="0"/>
      </w:pPr>
      <w:r w:rsidRPr="00BB521E">
        <w:rPr>
          <w:noProof/>
        </w:rPr>
        <w:t xml:space="preserve">tutvustada oma töötajatele ja kinni pidada töötamisel </w:t>
      </w:r>
      <w:smartTag w:uri="urn:schemas-microsoft-com:office:smarttags" w:element="PersonName">
        <w:r w:rsidRPr="00BB521E">
          <w:rPr>
            <w:noProof/>
          </w:rPr>
          <w:t>RMK</w:t>
        </w:r>
      </w:smartTag>
      <w:r w:rsidRPr="00BB521E">
        <w:rPr>
          <w:noProof/>
        </w:rPr>
        <w:t xml:space="preserve"> keskkonnanõuetest, </w:t>
      </w:r>
      <w:r w:rsidRPr="00BB521E">
        <w:t xml:space="preserve">töötervishoiu ja tööohutuse õigusaktidest, töö </w:t>
      </w:r>
      <w:r w:rsidRPr="00BB521E">
        <w:rPr>
          <w:noProof/>
        </w:rPr>
        <w:t>tehnoloogiast, rajatiste korrashoidmise tingimustest jms</w:t>
      </w:r>
      <w:r>
        <w:rPr>
          <w:noProof/>
        </w:rPr>
        <w:t>;</w:t>
      </w:r>
    </w:p>
    <w:p w14:paraId="2678894D" w14:textId="77777777" w:rsidR="002E4A1F" w:rsidRDefault="002E4A1F" w:rsidP="005B352E">
      <w:pPr>
        <w:numPr>
          <w:ilvl w:val="1"/>
          <w:numId w:val="23"/>
        </w:numPr>
        <w:suppressAutoHyphens w:val="0"/>
        <w:ind w:hanging="720"/>
        <w:jc w:val="both"/>
        <w:outlineLvl w:val="0"/>
      </w:pPr>
      <w:r w:rsidRPr="00BB521E">
        <w:rPr>
          <w:noProof/>
        </w:rPr>
        <w:t>tagada oma töötajate varustatuse tööks vajalike ning kaasaegsete töökaitsevahenditega (turvariided ja muud isikukaitsevahendid) ning taga</w:t>
      </w:r>
      <w:r>
        <w:rPr>
          <w:noProof/>
        </w:rPr>
        <w:t>d</w:t>
      </w:r>
      <w:r w:rsidRPr="00BB521E">
        <w:rPr>
          <w:noProof/>
        </w:rPr>
        <w:t>a nende instrueerimi</w:t>
      </w:r>
      <w:r>
        <w:rPr>
          <w:noProof/>
        </w:rPr>
        <w:t>n</w:t>
      </w:r>
      <w:r w:rsidRPr="00BB521E">
        <w:rPr>
          <w:noProof/>
        </w:rPr>
        <w:t>e töökaitse</w:t>
      </w:r>
      <w:r w:rsidRPr="00BB521E">
        <w:rPr>
          <w:noProof/>
        </w:rPr>
        <w:softHyphen/>
        <w:t>vahendite ja -võtete kasutamise osas</w:t>
      </w:r>
      <w:r>
        <w:rPr>
          <w:noProof/>
        </w:rPr>
        <w:t>;</w:t>
      </w:r>
    </w:p>
    <w:p w14:paraId="7938175A" w14:textId="77777777" w:rsidR="002E4A1F" w:rsidRDefault="002E4A1F" w:rsidP="005B352E">
      <w:pPr>
        <w:numPr>
          <w:ilvl w:val="1"/>
          <w:numId w:val="23"/>
        </w:numPr>
        <w:suppressAutoHyphens w:val="0"/>
        <w:ind w:hanging="720"/>
        <w:jc w:val="both"/>
        <w:outlineLvl w:val="0"/>
      </w:pPr>
      <w:r w:rsidRPr="00BB521E">
        <w:t>vastutada töötamisel tööohutuse eest</w:t>
      </w:r>
      <w:r>
        <w:t>;</w:t>
      </w:r>
    </w:p>
    <w:p w14:paraId="77E4C35D" w14:textId="77777777" w:rsidR="002E4A1F" w:rsidRDefault="002E4A1F" w:rsidP="005B352E">
      <w:pPr>
        <w:numPr>
          <w:ilvl w:val="1"/>
          <w:numId w:val="23"/>
        </w:numPr>
        <w:suppressAutoHyphens w:val="0"/>
        <w:ind w:hanging="720"/>
        <w:jc w:val="both"/>
        <w:outlineLvl w:val="0"/>
      </w:pPr>
      <w:r>
        <w:t>saata 3 (kolme) p</w:t>
      </w:r>
      <w:r w:rsidRPr="00BB521E">
        <w:t>äeva jooksul Tellijale e-posti teel teada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t>;</w:t>
      </w:r>
    </w:p>
    <w:p w14:paraId="1E27C7BD" w14:textId="77777777" w:rsidR="002E4A1F" w:rsidRPr="002340F2" w:rsidRDefault="00887183" w:rsidP="005B352E">
      <w:pPr>
        <w:numPr>
          <w:ilvl w:val="1"/>
          <w:numId w:val="23"/>
        </w:numPr>
        <w:suppressAutoHyphens w:val="0"/>
        <w:ind w:hanging="720"/>
        <w:jc w:val="both"/>
        <w:outlineLvl w:val="0"/>
      </w:pPr>
      <w:r>
        <w:rPr>
          <w:noProof/>
        </w:rPr>
        <w:t>potitaimede masinistutamisel</w:t>
      </w:r>
      <w:r w:rsidR="002E4A1F" w:rsidRPr="00BB521E">
        <w:rPr>
          <w:noProof/>
        </w:rPr>
        <w:t xml:space="preserve"> järgida õigusakte ja teha kõik </w:t>
      </w:r>
      <w:r w:rsidR="002E4A1F" w:rsidRPr="002340F2">
        <w:rPr>
          <w:noProof/>
        </w:rPr>
        <w:t xml:space="preserve">endast oleneva, et vältida metsa tervisliku </w:t>
      </w:r>
      <w:r w:rsidR="002E4A1F" w:rsidRPr="002340F2">
        <w:t>ja ümbritseva keskkonna seisundi halvenemist</w:t>
      </w:r>
      <w:r w:rsidR="002E4A1F" w:rsidRPr="002340F2">
        <w:rPr>
          <w:noProof/>
        </w:rPr>
        <w:t xml:space="preserve">, samuti rakendada </w:t>
      </w:r>
      <w:r w:rsidR="002E4A1F" w:rsidRPr="002340F2">
        <w:rPr>
          <w:noProof/>
        </w:rPr>
        <w:lastRenderedPageBreak/>
        <w:t>tehnoloogiaid, tehnilisi vahendeid ja töövõtteid, mis ei kahjusta kasvavat metsa, pinnast ning ümbritsevat keskkonda;</w:t>
      </w:r>
    </w:p>
    <w:p w14:paraId="7726685C" w14:textId="77777777" w:rsidR="002E4A1F" w:rsidRPr="002E4A1F" w:rsidRDefault="002E4A1F" w:rsidP="005B352E">
      <w:pPr>
        <w:numPr>
          <w:ilvl w:val="1"/>
          <w:numId w:val="23"/>
        </w:numPr>
        <w:suppressAutoHyphens w:val="0"/>
        <w:ind w:hanging="720"/>
        <w:jc w:val="both"/>
        <w:outlineLvl w:val="0"/>
      </w:pPr>
      <w:r w:rsidRPr="00BB521E">
        <w:rPr>
          <w:noProof/>
        </w:rPr>
        <w:t xml:space="preserve">kaitsta ja hoida metsa ning </w:t>
      </w:r>
      <w:r w:rsidRPr="00BB521E">
        <w:rPr>
          <w:noProof/>
          <w:snapToGrid w:val="0"/>
        </w:rPr>
        <w:t xml:space="preserve">täita metsades tuleohutuse nõudeid ning tulekahju puhkemisel informeerida koheselt Päästeameti häirekeskust </w:t>
      </w:r>
      <w:r w:rsidRPr="00BB521E">
        <w:rPr>
          <w:noProof/>
        </w:rPr>
        <w:t xml:space="preserve">(tel 112) </w:t>
      </w:r>
      <w:r w:rsidRPr="00BB521E">
        <w:rPr>
          <w:noProof/>
          <w:snapToGrid w:val="0"/>
        </w:rPr>
        <w:t>ja Tellijat</w:t>
      </w:r>
      <w:r>
        <w:rPr>
          <w:noProof/>
          <w:snapToGrid w:val="0"/>
        </w:rPr>
        <w:t>;</w:t>
      </w:r>
    </w:p>
    <w:p w14:paraId="177E954C" w14:textId="77777777" w:rsidR="002E4A1F" w:rsidRDefault="002E4A1F" w:rsidP="005B352E">
      <w:pPr>
        <w:numPr>
          <w:ilvl w:val="1"/>
          <w:numId w:val="23"/>
        </w:numPr>
        <w:suppressAutoHyphens w:val="0"/>
        <w:ind w:hanging="720"/>
        <w:jc w:val="both"/>
        <w:outlineLvl w:val="0"/>
      </w:pPr>
      <w:r>
        <w:t>t</w:t>
      </w:r>
      <w:r w:rsidRPr="00BB521E">
        <w:t xml:space="preserve">öökeelena </w:t>
      </w:r>
      <w:r w:rsidRPr="00EA2979">
        <w:t>kasutada suhtluses Tellijaga eesti keelt</w:t>
      </w:r>
      <w:r>
        <w:t>;</w:t>
      </w:r>
    </w:p>
    <w:p w14:paraId="6E325275" w14:textId="77777777" w:rsidR="002E4A1F" w:rsidRDefault="002E4A1F" w:rsidP="005B352E">
      <w:pPr>
        <w:numPr>
          <w:ilvl w:val="1"/>
          <w:numId w:val="23"/>
        </w:numPr>
        <w:suppressAutoHyphens w:val="0"/>
        <w:ind w:hanging="720"/>
        <w:jc w:val="both"/>
        <w:outlineLvl w:val="0"/>
      </w:pPr>
      <w:r w:rsidRPr="002E4A1F">
        <w:t>nõustuda RMK keskkonnanõuete muutumisel nende tingimustega ja neid nõudeid täitma;</w:t>
      </w:r>
    </w:p>
    <w:p w14:paraId="1B924825" w14:textId="77777777" w:rsidR="002E4A1F" w:rsidRDefault="002E4A1F" w:rsidP="005B352E">
      <w:pPr>
        <w:numPr>
          <w:ilvl w:val="1"/>
          <w:numId w:val="23"/>
        </w:numPr>
        <w:suppressAutoHyphens w:val="0"/>
        <w:ind w:hanging="720"/>
        <w:jc w:val="both"/>
        <w:outlineLvl w:val="0"/>
      </w:pPr>
      <w:r w:rsidRPr="002E4A1F">
        <w:t>anda e-maksuametis Tellijale volitus Töövõtja poolt töötamise registrisse esitatud andmetega tutvumiseks</w:t>
      </w:r>
      <w:r>
        <w:t>;</w:t>
      </w:r>
    </w:p>
    <w:p w14:paraId="55E66DCF" w14:textId="3F2541D4" w:rsidR="002E4A1F" w:rsidRDefault="002E4A1F" w:rsidP="005B352E">
      <w:pPr>
        <w:numPr>
          <w:ilvl w:val="1"/>
          <w:numId w:val="23"/>
        </w:numPr>
        <w:suppressAutoHyphens w:val="0"/>
        <w:ind w:hanging="720"/>
        <w:jc w:val="both"/>
        <w:outlineLvl w:val="0"/>
      </w:pPr>
      <w:r w:rsidRPr="00EA2979">
        <w:t>Lepingu täitmist takistavate asjaolude ilmnemisel võtta</w:t>
      </w:r>
      <w:r w:rsidRPr="00BB521E">
        <w:t xml:space="preserve"> koheselt ühendust tööde üleandmise akti ko</w:t>
      </w:r>
      <w:r>
        <w:t>ostajaga või Tellija esindajaga.</w:t>
      </w:r>
    </w:p>
    <w:p w14:paraId="13F6A44C" w14:textId="77777777" w:rsidR="00174FAF" w:rsidRPr="00174FAF" w:rsidRDefault="00174FAF" w:rsidP="005B352E">
      <w:pPr>
        <w:pStyle w:val="Loendilik"/>
        <w:numPr>
          <w:ilvl w:val="1"/>
          <w:numId w:val="23"/>
        </w:numPr>
        <w:jc w:val="both"/>
      </w:pPr>
      <w:r w:rsidRPr="00174FAF">
        <w:t xml:space="preserve">esitada hankelepingu täitmise alustamise ajaks tellijale selleks ajaks teadaolevate hankelepingu täitmisel osalevate </w:t>
      </w:r>
      <w:proofErr w:type="spellStart"/>
      <w:r w:rsidRPr="00174FAF">
        <w:t>alltöövõtjate</w:t>
      </w:r>
      <w:proofErr w:type="spellEnd"/>
      <w:r w:rsidRPr="00174FAF">
        <w:t xml:space="preserve"> nimed, kontaktandmed ja teave nende seaduslike esindajate kohta, samuti esitada sama teave ka iga lisanduva </w:t>
      </w:r>
      <w:proofErr w:type="spellStart"/>
      <w:r w:rsidRPr="00174FAF">
        <w:t>alltöövõtja</w:t>
      </w:r>
      <w:proofErr w:type="spellEnd"/>
      <w:r w:rsidRPr="00174FAF">
        <w:t xml:space="preserve"> kohta, kes osaleb hankelepingu täitmisel ja kelle kohta pole tellijale hankelepingu täitmise alustamise ajaks teavet esitatud.</w:t>
      </w:r>
    </w:p>
    <w:p w14:paraId="040F8B26" w14:textId="77777777" w:rsidR="005272A6" w:rsidRPr="00BB521E" w:rsidRDefault="005272A6" w:rsidP="000E2DC1">
      <w:pPr>
        <w:pStyle w:val="Kehatekst"/>
        <w:spacing w:after="0"/>
        <w:jc w:val="both"/>
      </w:pPr>
      <w:r w:rsidRPr="00BB521E">
        <w:t> </w:t>
      </w:r>
    </w:p>
    <w:p w14:paraId="6359E853" w14:textId="77777777" w:rsidR="006D161D" w:rsidRPr="00BB521E" w:rsidRDefault="006D161D" w:rsidP="005B352E">
      <w:pPr>
        <w:numPr>
          <w:ilvl w:val="0"/>
          <w:numId w:val="23"/>
        </w:numPr>
        <w:suppressAutoHyphens w:val="0"/>
        <w:jc w:val="both"/>
        <w:outlineLvl w:val="0"/>
        <w:rPr>
          <w:b/>
        </w:rPr>
      </w:pPr>
      <w:r w:rsidRPr="00BB521E">
        <w:rPr>
          <w:b/>
        </w:rPr>
        <w:t>Sanktsioonid</w:t>
      </w:r>
    </w:p>
    <w:p w14:paraId="0B32A8D9" w14:textId="694665EC" w:rsidR="00E315DF" w:rsidRPr="00E315DF" w:rsidRDefault="00BD4792" w:rsidP="00BD4792">
      <w:pPr>
        <w:pStyle w:val="Loendilik"/>
        <w:numPr>
          <w:ilvl w:val="1"/>
          <w:numId w:val="27"/>
        </w:numPr>
        <w:suppressAutoHyphens w:val="0"/>
        <w:ind w:left="284"/>
        <w:jc w:val="both"/>
        <w:outlineLvl w:val="0"/>
      </w:pPr>
      <w:r>
        <w:rPr>
          <w:bCs/>
        </w:rPr>
        <w:t xml:space="preserve"> </w:t>
      </w:r>
      <w:r w:rsidR="00E315DF" w:rsidRPr="00BD4792">
        <w:rPr>
          <w:bCs/>
        </w:rPr>
        <w:t>Juhul, kui Tellija viivitab põhjendamatult Töövõtja poolt esitatud arve tasumisega, on Töövõtjal õigus nõuda viivist 0,15% viivitatud summast päevas iga tasumisega viivitatud päeva eest.</w:t>
      </w:r>
    </w:p>
    <w:p w14:paraId="31844781" w14:textId="77777777" w:rsidR="00E315DF" w:rsidRDefault="00E315DF" w:rsidP="00BD4792">
      <w:pPr>
        <w:numPr>
          <w:ilvl w:val="1"/>
          <w:numId w:val="27"/>
        </w:numPr>
        <w:suppressAutoHyphens w:val="0"/>
        <w:ind w:hanging="720"/>
        <w:jc w:val="both"/>
        <w:outlineLvl w:val="0"/>
      </w:pPr>
      <w:r w:rsidRPr="00BB521E">
        <w:t xml:space="preserve">Juhul, kui Tellija ei suuda tagada Lepingu lisas määratud mahus Tööde tegemiseks </w:t>
      </w:r>
      <w:r w:rsidR="00767416">
        <w:t>tööobjektide</w:t>
      </w:r>
      <w:r>
        <w:t xml:space="preserve"> </w:t>
      </w:r>
      <w:r w:rsidRPr="00BB521E">
        <w:t xml:space="preserve">üleandmist Töövõtjale, on Töövõtjal õigus nõuda Tellijalt leppetrahvi üleandmisega viivitatud tööde maksumusest 63 </w:t>
      </w:r>
      <w:r>
        <w:t>€</w:t>
      </w:r>
      <w:r w:rsidRPr="00BB521E">
        <w:t>/ha Lepingu lisas sätestatud kuu möödumisel eelnenud kuu saamata jäänud mahu osas</w:t>
      </w:r>
      <w:r>
        <w:t>.</w:t>
      </w:r>
    </w:p>
    <w:p w14:paraId="3AB7DBF5" w14:textId="77777777" w:rsidR="00E315DF" w:rsidRDefault="00E315DF" w:rsidP="00BD4792">
      <w:pPr>
        <w:numPr>
          <w:ilvl w:val="1"/>
          <w:numId w:val="27"/>
        </w:numPr>
        <w:suppressAutoHyphens w:val="0"/>
        <w:ind w:hanging="720"/>
        <w:jc w:val="both"/>
        <w:outlineLvl w:val="0"/>
      </w:pPr>
      <w:r w:rsidRPr="00BB521E">
        <w:t xml:space="preserve">Juhul, kui Töövõtja ei lõpeta tööd töö üleandmise aktis ettenähtud tähtajaks on Tellijal õigus nõuda leppetrahvi 126 </w:t>
      </w:r>
      <w:r>
        <w:t>€</w:t>
      </w:r>
      <w:r w:rsidRPr="00BB521E">
        <w:t>/ha iga tegemata hektari ulatuses. Leppetrahvi võib Tellija kinni pidada Töövõtjale tasumisele kuuluvatest summadest. Samuti on Tellijal õigus vähendada tegemata mahu võrra Lepingu mahtu</w:t>
      </w:r>
      <w:r>
        <w:t>.</w:t>
      </w:r>
    </w:p>
    <w:p w14:paraId="3A7E1368" w14:textId="77777777" w:rsidR="00E315DF" w:rsidRDefault="00E315DF" w:rsidP="00BD4792">
      <w:pPr>
        <w:numPr>
          <w:ilvl w:val="1"/>
          <w:numId w:val="27"/>
        </w:numPr>
        <w:suppressAutoHyphens w:val="0"/>
        <w:ind w:hanging="720"/>
        <w:jc w:val="both"/>
        <w:outlineLvl w:val="0"/>
      </w:pPr>
      <w:r w:rsidRPr="00BB521E">
        <w:t xml:space="preserve">Juhul, kui Töövõtja ei alusta </w:t>
      </w:r>
      <w:r w:rsidR="00737D29">
        <w:t>tööobjektil</w:t>
      </w:r>
      <w:r>
        <w:t xml:space="preserve"> tööd 7 (seitsme) p</w:t>
      </w:r>
      <w:r w:rsidRPr="00BB521E">
        <w:t xml:space="preserve">äeva jooksul peale töö üleandmise aktis ettenähtud tööde alustamise tähtpäeva, on Tellijal õigus anda töö teisele tegijale ning Tellijal on õigus vähendada Lepingu </w:t>
      </w:r>
      <w:r w:rsidRPr="00237B74">
        <w:t>mahtu</w:t>
      </w:r>
      <w:r w:rsidRPr="00D11C19">
        <w:t xml:space="preserve"> või Leping ühepoolselt ilma etteteatamise tähtajata üles öelda</w:t>
      </w:r>
      <w:r>
        <w:t>.</w:t>
      </w:r>
    </w:p>
    <w:p w14:paraId="11BB489D" w14:textId="77777777" w:rsidR="00E315DF" w:rsidRDefault="00E315DF" w:rsidP="00BD4792">
      <w:pPr>
        <w:numPr>
          <w:ilvl w:val="1"/>
          <w:numId w:val="27"/>
        </w:numPr>
        <w:suppressAutoHyphens w:val="0"/>
        <w:ind w:hanging="720"/>
        <w:jc w:val="both"/>
        <w:outlineLvl w:val="0"/>
      </w:pPr>
      <w:r w:rsidRPr="00BB521E">
        <w:t xml:space="preserve">Juhul, kui Töövõtja ei lõpeta </w:t>
      </w:r>
      <w:r w:rsidR="00737D29">
        <w:t>tööobjektil</w:t>
      </w:r>
      <w:r>
        <w:t xml:space="preserve"> tööd 7 (seitsme) p</w:t>
      </w:r>
      <w:r w:rsidRPr="00BB521E">
        <w:t xml:space="preserve">äeva jooksul peale töö üleandmise aktis ettenähtud lõpetamise tähtaega on Tellijal õigus anda töö teisele tegijale ja Töövõtjal ei ole õigust nõuda Tellijalt tasu senini sellel </w:t>
      </w:r>
      <w:r>
        <w:t xml:space="preserve">raiesmikul </w:t>
      </w:r>
      <w:r w:rsidRPr="00BB521E">
        <w:t>tehtud tööde osas</w:t>
      </w:r>
      <w:r>
        <w:t xml:space="preserve"> </w:t>
      </w:r>
      <w:r w:rsidRPr="00D11C19">
        <w:t>ning Tellijal on õigus Leping ühepoolselt ilma etteteatamise tähtajata üles öelda</w:t>
      </w:r>
      <w:r>
        <w:t>.</w:t>
      </w:r>
    </w:p>
    <w:p w14:paraId="58DD5B9E" w14:textId="55017167" w:rsidR="00E315DF" w:rsidRPr="00F23D6C" w:rsidRDefault="00E315DF" w:rsidP="00AC7F77">
      <w:pPr>
        <w:numPr>
          <w:ilvl w:val="1"/>
          <w:numId w:val="27"/>
        </w:numPr>
        <w:suppressAutoHyphens w:val="0"/>
        <w:ind w:hanging="622"/>
        <w:jc w:val="both"/>
        <w:outlineLvl w:val="0"/>
        <w:rPr>
          <w:rStyle w:val="body-0020text-0020indent"/>
        </w:rPr>
      </w:pPr>
      <w:r w:rsidRPr="00671CC0">
        <w:t xml:space="preserve">Juhul, kui Tellijal tekib pretensioone Töövõtja poolt kasutatavale tehnikale, </w:t>
      </w:r>
      <w:proofErr w:type="spellStart"/>
      <w:r w:rsidRPr="00671CC0">
        <w:t>akteerib</w:t>
      </w:r>
      <w:proofErr w:type="spellEnd"/>
      <w:r w:rsidRPr="00671CC0">
        <w:t xml:space="preserve"> ta </w:t>
      </w:r>
      <w:r w:rsidRPr="00F23D6C">
        <w:t>selle mittevastavusena ning määrab tähtaja puuduste kõrvaldamiseks,</w:t>
      </w:r>
      <w:r w:rsidRPr="00F23D6C">
        <w:rPr>
          <w:rStyle w:val="body-0020text-0020indent"/>
        </w:rPr>
        <w:t xml:space="preserve"> vajadusel tööd seniks peatatakse.</w:t>
      </w:r>
    </w:p>
    <w:p w14:paraId="33685848" w14:textId="11DE5814" w:rsidR="00AC7F77" w:rsidRPr="00F23D6C" w:rsidRDefault="00AC7F77" w:rsidP="00AC7F77">
      <w:pPr>
        <w:pStyle w:val="Loendilik"/>
        <w:numPr>
          <w:ilvl w:val="1"/>
          <w:numId w:val="27"/>
        </w:numPr>
        <w:ind w:hanging="622"/>
        <w:jc w:val="both"/>
        <w:rPr>
          <w:rStyle w:val="body-0020text-0020indent"/>
        </w:rPr>
      </w:pPr>
      <w:r w:rsidRPr="00F23D6C">
        <w:rPr>
          <w:rStyle w:val="body-0020text-0020indent"/>
        </w:rPr>
        <w:t xml:space="preserve"> Tellijal on õigus leping ilma </w:t>
      </w:r>
      <w:proofErr w:type="spellStart"/>
      <w:r w:rsidRPr="00F23D6C">
        <w:rPr>
          <w:rStyle w:val="body-0020text-0020indent"/>
        </w:rPr>
        <w:t>etteteatamisajata</w:t>
      </w:r>
      <w:proofErr w:type="spellEnd"/>
      <w:r w:rsidRPr="00F23D6C">
        <w:rPr>
          <w:rStyle w:val="body-0020text-0020indent"/>
        </w:rPr>
        <w:t xml:space="preserve"> ennetähtaegselt üles öelda, jätkata RHS § 119 alusel hankemenetlusega ja nõuda tekitatud kahju hüvitamist kui töövõtja ei asu lepingut täitma, st ei  teosta lepingu punktis </w:t>
      </w:r>
      <w:r w:rsidR="00F35C59" w:rsidRPr="00F23D6C">
        <w:rPr>
          <w:rStyle w:val="body-0020text-0020indent"/>
        </w:rPr>
        <w:t>12.4 ja 12.9</w:t>
      </w:r>
      <w:r w:rsidRPr="00F23D6C">
        <w:rPr>
          <w:rStyle w:val="body-0020text-0020indent"/>
        </w:rPr>
        <w:t xml:space="preserve"> nimetatud toiminguid tähtaegselt.</w:t>
      </w:r>
    </w:p>
    <w:p w14:paraId="6D5F5EEF" w14:textId="2E8A2750" w:rsidR="003119C7" w:rsidRPr="00F23D6C" w:rsidRDefault="003119C7" w:rsidP="00BD4792">
      <w:pPr>
        <w:numPr>
          <w:ilvl w:val="1"/>
          <w:numId w:val="27"/>
        </w:numPr>
        <w:suppressAutoHyphens w:val="0"/>
        <w:ind w:hanging="720"/>
        <w:jc w:val="both"/>
        <w:outlineLvl w:val="0"/>
      </w:pPr>
      <w:r w:rsidRPr="00F23D6C">
        <w:t xml:space="preserve">Tellijal on õigus nõuda töövõtjalt tema vastutusel olnud kahjustunud, hukkunud, kadunud või varastatud taimede maksumuse hüvitamist RMK taimede </w:t>
      </w:r>
      <w:r w:rsidR="009F1E87" w:rsidRPr="00F23D6C">
        <w:t>kahekordse</w:t>
      </w:r>
      <w:r w:rsidRPr="00F23D6C">
        <w:t xml:space="preserve"> hinnakirja alusel. </w:t>
      </w:r>
    </w:p>
    <w:p w14:paraId="3F109929" w14:textId="77777777" w:rsidR="00E315DF" w:rsidRPr="00E315DF" w:rsidRDefault="00E315DF" w:rsidP="00BD4792">
      <w:pPr>
        <w:numPr>
          <w:ilvl w:val="1"/>
          <w:numId w:val="27"/>
        </w:numPr>
        <w:suppressAutoHyphens w:val="0"/>
        <w:ind w:hanging="720"/>
        <w:jc w:val="both"/>
        <w:outlineLvl w:val="0"/>
      </w:pPr>
      <w:r w:rsidRPr="00BB521E">
        <w:t>Juhul, kui tööde vastuvõtmisel on Tellijal pretensioone kokku lepitud tööde nõuetekohasuse kohta, määrab ta Töövõtjale tähtaja puuduste kõrvaldamiseks ning samavõrra lükkub edasi tööde eest tasumise kohustus. Juhul, kui Töövõtja ei kõrvalda puudusi nimetatud tähtajaks, on Tellijal õigus alandada Poolte vahel kokku lepitud tööde maksumust ning nõuda tekitatud kahju hüvitamist. Tasu alandamise ulatus</w:t>
      </w:r>
      <w:r>
        <w:t>e</w:t>
      </w:r>
      <w:r w:rsidRPr="00BB521E">
        <w:t xml:space="preserve"> </w:t>
      </w:r>
      <w:r w:rsidRPr="00E315DF">
        <w:t>(summa) esitab Tellija kirjalikult. Juhul, kui puudusi ei ole võimalik kõrvaldada, on Tellijal õigus tekitatud kahju maha arvestada tasumisele kuuluvast summast.</w:t>
      </w:r>
    </w:p>
    <w:p w14:paraId="7AD08EC9" w14:textId="77777777" w:rsidR="00E315DF" w:rsidRPr="00E315DF" w:rsidRDefault="00E315DF" w:rsidP="00BD4792">
      <w:pPr>
        <w:numPr>
          <w:ilvl w:val="1"/>
          <w:numId w:val="27"/>
        </w:numPr>
        <w:suppressAutoHyphens w:val="0"/>
        <w:ind w:hanging="720"/>
        <w:jc w:val="both"/>
        <w:outlineLvl w:val="0"/>
      </w:pPr>
      <w:r w:rsidRPr="00E315DF">
        <w:lastRenderedPageBreak/>
        <w:t>Juhul, kui Töövõtja ei nõustu Tellija pretensioonidega, võib ta nõuda ekspertiisi määramist. Ekspertiisi kulud kannab Töövõtja. Juhul, kui ekspertiis tõestab Tellija pretensioonide alusetust, on Töövõtjal õigus ekspertiisi kulud Tellijalt sisse nõuda.</w:t>
      </w:r>
    </w:p>
    <w:p w14:paraId="2E02AD81" w14:textId="77777777" w:rsidR="00E315DF" w:rsidRPr="00E315DF" w:rsidRDefault="00E315DF" w:rsidP="00BD4792">
      <w:pPr>
        <w:numPr>
          <w:ilvl w:val="1"/>
          <w:numId w:val="27"/>
        </w:numPr>
        <w:suppressAutoHyphens w:val="0"/>
        <w:ind w:hanging="720"/>
        <w:jc w:val="both"/>
        <w:outlineLvl w:val="0"/>
        <w:rPr>
          <w:rStyle w:val="normal1"/>
        </w:rPr>
      </w:pPr>
      <w:r w:rsidRPr="00E315DF">
        <w:t>Juhul, kui Töövõtja tegevus ei vasta RMK keskkonnanõuetele,</w:t>
      </w:r>
      <w:r>
        <w:t xml:space="preserve"> fikseerib</w:t>
      </w:r>
      <w:r w:rsidRPr="00E315DF">
        <w:t xml:space="preserve"> Tellija selle mittevastavusena ning määrab tähtaja puuduste kõrvaldamiseks,</w:t>
      </w:r>
      <w:r w:rsidRPr="00E315DF">
        <w:rPr>
          <w:rStyle w:val="body-0020text-0020indent"/>
        </w:rPr>
        <w:t xml:space="preserve"> vajadusel tööd seniks peatatakse. </w:t>
      </w:r>
      <w:r w:rsidRPr="00E315DF">
        <w:rPr>
          <w:rStyle w:val="normal1"/>
        </w:rPr>
        <w:t>Korduvate mittevastavuste ilmnemisel on Tellijal õigus Töövõtjaga sõlmitud Leping üles öelda.</w:t>
      </w:r>
    </w:p>
    <w:p w14:paraId="37C70AB3" w14:textId="4C277BC6" w:rsidR="00E315DF" w:rsidRPr="00A502EA" w:rsidRDefault="00E315DF" w:rsidP="00BD4792">
      <w:pPr>
        <w:numPr>
          <w:ilvl w:val="1"/>
          <w:numId w:val="27"/>
        </w:numPr>
        <w:suppressAutoHyphens w:val="0"/>
        <w:ind w:hanging="720"/>
        <w:jc w:val="both"/>
        <w:outlineLvl w:val="0"/>
        <w:rPr>
          <w:rStyle w:val="normal1"/>
        </w:rPr>
      </w:pPr>
      <w:r w:rsidRPr="00E315DF">
        <w:t>Juhul, kui Töövõtja on oma õigusi ja kohustusi üle andnud kolmandatele isikutele (</w:t>
      </w:r>
      <w:r w:rsidR="009F1E87">
        <w:t xml:space="preserve">sh. </w:t>
      </w:r>
      <w:proofErr w:type="spellStart"/>
      <w:r w:rsidRPr="00E315DF">
        <w:t>alltöövõtjatele</w:t>
      </w:r>
      <w:proofErr w:type="spellEnd"/>
      <w:r w:rsidRPr="00E315DF">
        <w:t xml:space="preserve">) ilma Tellija kirjaliku nõusolekuta on </w:t>
      </w:r>
      <w:r w:rsidRPr="00E315DF">
        <w:rPr>
          <w:rStyle w:val="normal1"/>
        </w:rPr>
        <w:t xml:space="preserve">Tellijal õigus Töövõtjaga </w:t>
      </w:r>
      <w:r w:rsidRPr="00A502EA">
        <w:rPr>
          <w:rStyle w:val="normal1"/>
        </w:rPr>
        <w:t>sõlmitud Leping ennetähtaegselt üles öelda.</w:t>
      </w:r>
    </w:p>
    <w:p w14:paraId="69F250E3" w14:textId="77777777" w:rsidR="00E315DF" w:rsidRDefault="00E315DF" w:rsidP="00BD4792">
      <w:pPr>
        <w:numPr>
          <w:ilvl w:val="1"/>
          <w:numId w:val="27"/>
        </w:numPr>
        <w:suppressAutoHyphens w:val="0"/>
        <w:ind w:hanging="720"/>
        <w:jc w:val="both"/>
        <w:outlineLvl w:val="0"/>
      </w:pPr>
      <w:r w:rsidRPr="00A502EA">
        <w:t>Juhul, kui Töövõtja ei täida Lepinguga talle pandud mistahes kohust, mille sanktsioone ei ole eraldi välja toodud, määrab Tellija Töövõtjale tähtaja puuduste kõrvaldamiseks. Juhul, kui Töövõtja ei kõrvalda puudusid nimetatud tähtajaks on Tellijal õigus nõuda tekitatud kahjude hüvitamist ja Leping ühepoolselt ilma etteteatamise tähtajata üles öelda.</w:t>
      </w:r>
    </w:p>
    <w:p w14:paraId="101608D5" w14:textId="421ED800" w:rsidR="00A502EA" w:rsidRPr="00146E30" w:rsidRDefault="00A502EA" w:rsidP="00BD4792">
      <w:pPr>
        <w:numPr>
          <w:ilvl w:val="1"/>
          <w:numId w:val="27"/>
        </w:numPr>
        <w:suppressAutoHyphens w:val="0"/>
        <w:ind w:hanging="720"/>
        <w:jc w:val="both"/>
        <w:outlineLvl w:val="0"/>
      </w:pPr>
      <w:r w:rsidRPr="00146E30">
        <w:t>Juhul, kui Tellija on korduvalt kasutanud Töövõtja osas sanktsioone, on Tellijal õigus Leping ühepoolselt ilma etteteatamise tähtajata üles öelda.</w:t>
      </w:r>
      <w:r w:rsidR="00A65500">
        <w:t xml:space="preserve"> </w:t>
      </w:r>
      <w:r w:rsidR="00A65500" w:rsidRPr="00A65500">
        <w:t>Tellijal on Lepingu õiguskaitsevahendina ülesütlemise korral juhul, kui tal on samuti õigus nõuda töövõtjalt leppetrahvi või kahju hüvitamist, asendada ükskõik milline leppetrahvi või kahju hüvitamise nõue üksikuna või kõik sellised nõuded tervikuna ühekordse tagatise mittetagastamisega või garantii sissenõudmisega.</w:t>
      </w:r>
    </w:p>
    <w:p w14:paraId="2183D769" w14:textId="77777777" w:rsidR="008537EC" w:rsidRPr="008537EC" w:rsidRDefault="008537EC" w:rsidP="008537EC">
      <w:pPr>
        <w:pStyle w:val="Loendilik"/>
        <w:numPr>
          <w:ilvl w:val="1"/>
          <w:numId w:val="27"/>
        </w:numPr>
        <w:rPr>
          <w:rStyle w:val="body-0020text-0020indent"/>
        </w:rPr>
      </w:pPr>
      <w:r w:rsidRPr="008537EC">
        <w:rPr>
          <w:rStyle w:val="body-0020text-0020indent"/>
        </w:rPr>
        <w:t xml:space="preserve">Juhul, kui töövõtja ei ole raamlepingus sätestatud tähtaja jooksul allkirjastanud talle tellija poolt esitatud Lepinguaasta Tööajagraafikut, on töövõtjal õigus leping ühepoolselt ilma etteteatamise tähtajata üles öelda. </w:t>
      </w:r>
    </w:p>
    <w:p w14:paraId="385D8A3A" w14:textId="6FD59CBA" w:rsidR="00A502EA" w:rsidRPr="00A502EA" w:rsidRDefault="00A502EA" w:rsidP="00BD4792">
      <w:pPr>
        <w:numPr>
          <w:ilvl w:val="1"/>
          <w:numId w:val="27"/>
        </w:numPr>
        <w:suppressAutoHyphens w:val="0"/>
        <w:ind w:hanging="720"/>
        <w:jc w:val="both"/>
        <w:outlineLvl w:val="0"/>
      </w:pPr>
      <w:r w:rsidRPr="00BB521E">
        <w:rPr>
          <w:rStyle w:val="body-0020text-0020indent"/>
        </w:rPr>
        <w:t>Juhul</w:t>
      </w:r>
      <w:r>
        <w:rPr>
          <w:rStyle w:val="body-0020text-0020indent"/>
        </w:rPr>
        <w:t xml:space="preserve">, </w:t>
      </w:r>
      <w:r w:rsidRPr="00BB521E">
        <w:rPr>
          <w:rStyle w:val="body-0020text-0020indent"/>
        </w:rPr>
        <w:t>kui Tellija on esitanud leppetrahvi või kahju hüvitamise nõude Töövõtjale, ei ole kohustatud Tellija tasuma ühegi töö eest enne, kui Töövõtja on tasunud leppetrahvi või hüvitanud kahju. Töövõtjal puudub õigus samaaegselt Tellija suhtes rakendada sanktsioone sellel ajal tasumata summade osas</w:t>
      </w:r>
      <w:r>
        <w:rPr>
          <w:rStyle w:val="body-0020text-0020indent"/>
        </w:rPr>
        <w:t>.</w:t>
      </w:r>
    </w:p>
    <w:p w14:paraId="778CAB68" w14:textId="77777777" w:rsidR="006D161D" w:rsidRPr="00BB521E" w:rsidRDefault="006D161D" w:rsidP="002640C8">
      <w:pPr>
        <w:pStyle w:val="Kehatekst"/>
        <w:tabs>
          <w:tab w:val="num" w:pos="0"/>
        </w:tabs>
        <w:spacing w:after="0"/>
        <w:jc w:val="both"/>
      </w:pPr>
    </w:p>
    <w:p w14:paraId="6A98BAE7" w14:textId="77777777" w:rsidR="00867CB4" w:rsidRPr="00BB521E" w:rsidRDefault="00867CB4" w:rsidP="00BD4792">
      <w:pPr>
        <w:numPr>
          <w:ilvl w:val="0"/>
          <w:numId w:val="27"/>
        </w:numPr>
        <w:suppressAutoHyphens w:val="0"/>
        <w:ind w:left="0" w:firstLine="0"/>
        <w:jc w:val="both"/>
        <w:outlineLvl w:val="0"/>
        <w:rPr>
          <w:b/>
        </w:rPr>
      </w:pPr>
      <w:r w:rsidRPr="00BB521E">
        <w:rPr>
          <w:b/>
          <w:bCs/>
        </w:rPr>
        <w:t xml:space="preserve">Lepingu rikkumise </w:t>
      </w:r>
      <w:proofErr w:type="spellStart"/>
      <w:r w:rsidRPr="00BB521E">
        <w:rPr>
          <w:b/>
          <w:bCs/>
        </w:rPr>
        <w:t>vabandatavus</w:t>
      </w:r>
      <w:proofErr w:type="spellEnd"/>
    </w:p>
    <w:p w14:paraId="00470F28" w14:textId="77777777" w:rsidR="00A502EA" w:rsidRDefault="00A502EA" w:rsidP="00BD4792">
      <w:pPr>
        <w:numPr>
          <w:ilvl w:val="1"/>
          <w:numId w:val="27"/>
        </w:numPr>
        <w:suppressAutoHyphens w:val="0"/>
        <w:ind w:hanging="720"/>
        <w:jc w:val="both"/>
        <w:outlineLvl w:val="0"/>
      </w:pPr>
      <w:r w:rsidRPr="00BB521E">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BB521E">
        <w:t>üldstreiki</w:t>
      </w:r>
      <w:proofErr w:type="spellEnd"/>
      <w:r w:rsidRPr="00BB521E">
        <w:t>, massilisi rahutusi, sõda, loodusõnnetust, tormikahjustust, metsatulekahju, metsade sulgemist tuleohu tõttu, teede (sh metsateede) kasutamise piiramist või keelamist Poolte asukoha haldusüksuses, metsapinnase mittekandvust ja muid asjaolusid, mis oluliselt ja vääramatult takistavad Lepingu täitmist ning muid Lepingus loetlemata asjaolusid, mida mõlemad Pooled aktsepteerivad Vääramatu jõuna</w:t>
      </w:r>
      <w:r>
        <w:t>.</w:t>
      </w:r>
    </w:p>
    <w:p w14:paraId="411D1FD6" w14:textId="77777777" w:rsidR="00A502EA" w:rsidRPr="00A502EA" w:rsidRDefault="00A502EA" w:rsidP="00BD4792">
      <w:pPr>
        <w:numPr>
          <w:ilvl w:val="1"/>
          <w:numId w:val="27"/>
        </w:numPr>
        <w:suppressAutoHyphens w:val="0"/>
        <w:ind w:hanging="720"/>
        <w:jc w:val="both"/>
        <w:outlineLvl w:val="0"/>
      </w:pPr>
      <w:r w:rsidRPr="00BB521E">
        <w:t>Pool, kelle tegevus lepingujärgsete kohustuste täitmisel on takistatud ettenägemata asjaolude tõttu, on kohustatud sellest viivitamatult teatama teisele Poolele vahenditega, mis tagavad teate kiireima edastamise, samas saates välja teate tähitud kirjaga</w:t>
      </w:r>
      <w:r>
        <w:rPr>
          <w:rStyle w:val="body-0020text-0020indent"/>
        </w:rPr>
        <w:t>.</w:t>
      </w:r>
    </w:p>
    <w:p w14:paraId="155B3854" w14:textId="77777777" w:rsidR="00867CB4" w:rsidRPr="00BB521E" w:rsidRDefault="00867CB4" w:rsidP="002640C8">
      <w:pPr>
        <w:tabs>
          <w:tab w:val="num" w:pos="0"/>
        </w:tabs>
        <w:jc w:val="both"/>
        <w:outlineLvl w:val="0"/>
      </w:pPr>
    </w:p>
    <w:p w14:paraId="678C995F" w14:textId="77777777" w:rsidR="00867CB4" w:rsidRPr="00BB521E" w:rsidRDefault="00867CB4" w:rsidP="00BD4792">
      <w:pPr>
        <w:numPr>
          <w:ilvl w:val="0"/>
          <w:numId w:val="27"/>
        </w:numPr>
        <w:suppressAutoHyphens w:val="0"/>
        <w:ind w:left="0" w:firstLine="0"/>
        <w:jc w:val="both"/>
        <w:outlineLvl w:val="0"/>
        <w:rPr>
          <w:b/>
        </w:rPr>
      </w:pPr>
      <w:r w:rsidRPr="00BB521E">
        <w:rPr>
          <w:b/>
          <w:bCs/>
        </w:rPr>
        <w:t>Lepingu kehtivus, lõppemine ja lõpetamine</w:t>
      </w:r>
      <w:r w:rsidRPr="00BB521E">
        <w:rPr>
          <w:b/>
        </w:rPr>
        <w:t xml:space="preserve"> </w:t>
      </w:r>
    </w:p>
    <w:p w14:paraId="17E4CDD2" w14:textId="73360349" w:rsidR="00867CB4" w:rsidRPr="007B3E21" w:rsidRDefault="00F35C59" w:rsidP="00F35C59">
      <w:pPr>
        <w:numPr>
          <w:ilvl w:val="1"/>
          <w:numId w:val="27"/>
        </w:numPr>
        <w:suppressAutoHyphens w:val="0"/>
        <w:jc w:val="both"/>
        <w:outlineLvl w:val="0"/>
      </w:pPr>
      <w:r>
        <w:t xml:space="preserve"> </w:t>
      </w:r>
      <w:r w:rsidR="00867CB4" w:rsidRPr="00BB521E">
        <w:t xml:space="preserve">Leping </w:t>
      </w:r>
      <w:r w:rsidR="00867CB4" w:rsidRPr="007B3E21">
        <w:t xml:space="preserve">jõustub </w:t>
      </w:r>
      <w:r w:rsidR="007B3E21" w:rsidRPr="007B3E21">
        <w:t xml:space="preserve">lepingu sõlmimisel </w:t>
      </w:r>
      <w:r w:rsidR="00867CB4" w:rsidRPr="007B3E21">
        <w:t xml:space="preserve">ja kehtib </w:t>
      </w:r>
      <w:r>
        <w:t xml:space="preserve">kuni </w:t>
      </w:r>
      <w:r w:rsidRPr="00F35C59">
        <w:t>31.12.202</w:t>
      </w:r>
      <w:r w:rsidR="000906B3">
        <w:t>6</w:t>
      </w:r>
      <w:r w:rsidR="007B3E21">
        <w:t xml:space="preserve"> </w:t>
      </w:r>
      <w:r w:rsidR="00867CB4" w:rsidRPr="007B3E21">
        <w:t xml:space="preserve">ja/või kõikide lepinguliste kohustuste täitmiseni mõlema Poole poolt. </w:t>
      </w:r>
    </w:p>
    <w:p w14:paraId="3FB8B1E1" w14:textId="77777777" w:rsidR="00867CB4" w:rsidRPr="00BB521E" w:rsidRDefault="00867CB4" w:rsidP="00BD4792">
      <w:pPr>
        <w:numPr>
          <w:ilvl w:val="1"/>
          <w:numId w:val="27"/>
        </w:numPr>
        <w:suppressAutoHyphens w:val="0"/>
        <w:ind w:left="567" w:hanging="567"/>
        <w:jc w:val="both"/>
        <w:outlineLvl w:val="0"/>
      </w:pPr>
      <w:r w:rsidRPr="00BB521E">
        <w:t>Juhul, kui Pooled ei ole saavuta kokkulepet Lepingu Lisas toodud Hinnakokkuleppe kehtivusaja lõpuks, kuid on nõus kokkuleppe saamiseks läbirääkimisi jätkama, kehtib viimase kokkuleppe hind, kuid mi</w:t>
      </w:r>
      <w:r w:rsidR="00604DD0">
        <w:t>tte kauem kui 30 (kolmkümmend) p</w:t>
      </w:r>
      <w:r w:rsidRPr="00BB521E">
        <w:t xml:space="preserve">äeva pärast selle </w:t>
      </w:r>
      <w:r w:rsidRPr="00BB521E">
        <w:lastRenderedPageBreak/>
        <w:t xml:space="preserve">kehtivusaja lõppu. Selleks ajaks kokkuleppele mittejõudmisel on Tellijal õigus Leping üles öelda. </w:t>
      </w:r>
    </w:p>
    <w:p w14:paraId="2B8CCE3F" w14:textId="77777777" w:rsidR="00867CB4" w:rsidRPr="00BB521E" w:rsidRDefault="00867CB4" w:rsidP="00BD4792">
      <w:pPr>
        <w:numPr>
          <w:ilvl w:val="1"/>
          <w:numId w:val="27"/>
        </w:numPr>
        <w:suppressAutoHyphens w:val="0"/>
        <w:ind w:left="567" w:hanging="567"/>
        <w:jc w:val="both"/>
        <w:outlineLvl w:val="0"/>
      </w:pPr>
      <w:r w:rsidRPr="00BB521E">
        <w:t xml:space="preserve">Tellijal on õigus Leping ilma </w:t>
      </w:r>
      <w:proofErr w:type="spellStart"/>
      <w:r w:rsidRPr="00BB521E">
        <w:t>etteteatamisajata</w:t>
      </w:r>
      <w:proofErr w:type="spellEnd"/>
      <w:r w:rsidRPr="00BB521E">
        <w:t xml:space="preserve"> ennetähtaegselt üles öelda, kui Töövõtja on muutunud maksejõuetuks või tema suhtes on algatatud pankroti- või likvideerimis</w:t>
      </w:r>
      <w:r w:rsidR="0006538D">
        <w:softHyphen/>
      </w:r>
      <w:r w:rsidRPr="00BB521E">
        <w:t>menetlus</w:t>
      </w:r>
      <w:r w:rsidR="005E2EBB">
        <w:t>.</w:t>
      </w:r>
    </w:p>
    <w:p w14:paraId="53D101A1" w14:textId="77777777" w:rsidR="00867CB4" w:rsidRPr="00BB521E" w:rsidRDefault="00867CB4" w:rsidP="00BD4792">
      <w:pPr>
        <w:numPr>
          <w:ilvl w:val="1"/>
          <w:numId w:val="27"/>
        </w:numPr>
        <w:suppressAutoHyphens w:val="0"/>
        <w:ind w:left="567" w:hanging="567"/>
        <w:jc w:val="both"/>
        <w:outlineLvl w:val="0"/>
      </w:pPr>
      <w:r w:rsidRPr="00BB521E">
        <w:t xml:space="preserve">Tellijal on õigus Leping ilma </w:t>
      </w:r>
      <w:proofErr w:type="spellStart"/>
      <w:r w:rsidRPr="00BB521E">
        <w:t>etteteatamisajata</w:t>
      </w:r>
      <w:proofErr w:type="spellEnd"/>
      <w:r w:rsidRPr="00BB521E">
        <w:t xml:space="preserve"> ennetähtaegselt üles öelda, kui Tellija on Töövõtja suhtes korduvalt rakendanud Lepingus sätestatud sanktsioone. </w:t>
      </w:r>
    </w:p>
    <w:p w14:paraId="143866EA" w14:textId="77777777" w:rsidR="00867CB4" w:rsidRPr="00BB521E" w:rsidRDefault="00867CB4" w:rsidP="00BD4792">
      <w:pPr>
        <w:numPr>
          <w:ilvl w:val="1"/>
          <w:numId w:val="27"/>
        </w:numPr>
        <w:suppressAutoHyphens w:val="0"/>
        <w:ind w:left="567" w:hanging="567"/>
        <w:jc w:val="both"/>
        <w:outlineLvl w:val="0"/>
      </w:pPr>
      <w:r w:rsidRPr="00BB521E">
        <w:t xml:space="preserve">Tellijal on õigus Leping ilma </w:t>
      </w:r>
      <w:proofErr w:type="spellStart"/>
      <w:r w:rsidRPr="00BB521E">
        <w:t>etteteatamisajata</w:t>
      </w:r>
      <w:proofErr w:type="spellEnd"/>
      <w:r w:rsidRPr="00BB521E">
        <w:t xml:space="preserve"> ennetähtaegselt üles öelda, kui Töövõtja tegevuse või tegevusetuse tõttu ei suuda </w:t>
      </w:r>
      <w:r w:rsidR="00B5774D">
        <w:t xml:space="preserve">Töövõtja </w:t>
      </w:r>
      <w:r w:rsidR="005E2EBB">
        <w:t xml:space="preserve">alustada töid ühe nädala jookusul </w:t>
      </w:r>
      <w:r w:rsidRPr="00BB521E">
        <w:t>üleandmise akti</w:t>
      </w:r>
      <w:r w:rsidR="005E2EBB">
        <w:t xml:space="preserve">s </w:t>
      </w:r>
      <w:r w:rsidR="00B5774D">
        <w:t>sätestatu</w:t>
      </w:r>
      <w:r w:rsidR="00700BC5">
        <w:t xml:space="preserve">d ajal ja tingimustel; </w:t>
      </w:r>
      <w:r w:rsidR="00B5774D">
        <w:t>.</w:t>
      </w:r>
      <w:r w:rsidRPr="00BB521E">
        <w:t xml:space="preserve"> </w:t>
      </w:r>
    </w:p>
    <w:p w14:paraId="52D0E849" w14:textId="77777777" w:rsidR="00867CB4" w:rsidRPr="00BB521E" w:rsidRDefault="00867CB4" w:rsidP="00BD4792">
      <w:pPr>
        <w:numPr>
          <w:ilvl w:val="1"/>
          <w:numId w:val="27"/>
        </w:numPr>
        <w:suppressAutoHyphens w:val="0"/>
        <w:ind w:left="567" w:hanging="567"/>
        <w:jc w:val="both"/>
        <w:outlineLvl w:val="0"/>
      </w:pPr>
      <w:r w:rsidRPr="00BB521E">
        <w:t>Tellijal on õigus Leping üles öelda, kui Töövõtja korduvalt ei täida Lepinguga endale võetud kohustusi.</w:t>
      </w:r>
    </w:p>
    <w:p w14:paraId="336C2B16" w14:textId="77777777" w:rsidR="00867CB4" w:rsidRPr="00BB521E" w:rsidRDefault="00867CB4" w:rsidP="00BD4792">
      <w:pPr>
        <w:numPr>
          <w:ilvl w:val="1"/>
          <w:numId w:val="27"/>
        </w:numPr>
        <w:suppressAutoHyphens w:val="0"/>
        <w:ind w:left="567" w:hanging="567"/>
        <w:jc w:val="both"/>
        <w:outlineLvl w:val="0"/>
      </w:pPr>
      <w:r w:rsidRPr="00BB521E">
        <w:t xml:space="preserve">Tellijal on õigus Leping peatada kui Töövõtja ei täida tööohutusenõudeid ja </w:t>
      </w:r>
      <w:smartTag w:uri="urn:schemas-microsoft-com:office:smarttags" w:element="PersonName">
        <w:r w:rsidRPr="00BB521E">
          <w:t>RMK</w:t>
        </w:r>
      </w:smartTag>
      <w:r w:rsidRPr="00BB521E">
        <w:t xml:space="preserve"> keskkonnanõudeid. Korduvatel eiramistel on Tellijal õigus Leping ilma </w:t>
      </w:r>
      <w:proofErr w:type="spellStart"/>
      <w:r w:rsidRPr="00BB521E">
        <w:t>etteteatamisajata</w:t>
      </w:r>
      <w:proofErr w:type="spellEnd"/>
      <w:r w:rsidRPr="00BB521E">
        <w:t xml:space="preserve"> ennetähtaegselt üles öelda. </w:t>
      </w:r>
    </w:p>
    <w:p w14:paraId="57BDBA6A" w14:textId="5A41F52D" w:rsidR="00867CB4" w:rsidRPr="00BB521E" w:rsidRDefault="00867CB4" w:rsidP="00BD4792">
      <w:pPr>
        <w:numPr>
          <w:ilvl w:val="1"/>
          <w:numId w:val="27"/>
        </w:numPr>
        <w:suppressAutoHyphens w:val="0"/>
        <w:ind w:left="567" w:hanging="567"/>
        <w:jc w:val="both"/>
        <w:outlineLvl w:val="0"/>
      </w:pPr>
      <w:r w:rsidRPr="00BB521E">
        <w:t xml:space="preserve">Tellijal on õigus Leping ilma </w:t>
      </w:r>
      <w:proofErr w:type="spellStart"/>
      <w:r w:rsidRPr="00BB521E">
        <w:t>etteteatamisajata</w:t>
      </w:r>
      <w:proofErr w:type="spellEnd"/>
      <w:r w:rsidRPr="00BB521E">
        <w:t xml:space="preserve"> ennetähtaegselt üles öelda ja nõuda tekitatud kahju hüvitamist, kui Töövõtja või Töövõtja töötaja omastab või teeb katse ebaseaduslikult omastada puitu</w:t>
      </w:r>
      <w:r w:rsidR="00A53650">
        <w:t xml:space="preserve"> või taimi</w:t>
      </w:r>
      <w:r w:rsidRPr="00BB521E">
        <w:t xml:space="preserve">. </w:t>
      </w:r>
    </w:p>
    <w:p w14:paraId="24A56307" w14:textId="77777777" w:rsidR="005272A6" w:rsidRDefault="005272A6" w:rsidP="002640C8">
      <w:pPr>
        <w:pStyle w:val="Kehatekst"/>
        <w:tabs>
          <w:tab w:val="num" w:pos="0"/>
          <w:tab w:val="num" w:pos="567"/>
        </w:tabs>
        <w:spacing w:after="0"/>
        <w:jc w:val="both"/>
      </w:pPr>
      <w:r w:rsidRPr="00BB521E">
        <w:t> </w:t>
      </w:r>
    </w:p>
    <w:p w14:paraId="77D4DA4F" w14:textId="77777777" w:rsidR="00C36F47" w:rsidRPr="00BB521E" w:rsidRDefault="00C36F47" w:rsidP="00BD4792">
      <w:pPr>
        <w:numPr>
          <w:ilvl w:val="0"/>
          <w:numId w:val="27"/>
        </w:numPr>
        <w:suppressAutoHyphens w:val="0"/>
        <w:jc w:val="both"/>
        <w:outlineLvl w:val="0"/>
        <w:rPr>
          <w:b/>
        </w:rPr>
      </w:pPr>
      <w:r w:rsidRPr="00B5774D">
        <w:rPr>
          <w:b/>
        </w:rPr>
        <w:t>Teadete edastamine</w:t>
      </w:r>
    </w:p>
    <w:p w14:paraId="3BC7EF94" w14:textId="77777777" w:rsidR="00C36F47" w:rsidRDefault="00C36F47" w:rsidP="00BD4792">
      <w:pPr>
        <w:numPr>
          <w:ilvl w:val="1"/>
          <w:numId w:val="27"/>
        </w:numPr>
        <w:suppressAutoHyphens w:val="0"/>
        <w:ind w:left="567" w:hanging="567"/>
        <w:jc w:val="both"/>
        <w:outlineLvl w:val="0"/>
      </w:pPr>
      <w:r w:rsidRPr="00B5774D">
        <w:t xml:space="preserve">Lepinguga seotud teated edastatakse telefoni teel või </w:t>
      </w:r>
      <w:proofErr w:type="spellStart"/>
      <w:r w:rsidRPr="00B5774D">
        <w:t>e-kirja</w:t>
      </w:r>
      <w:proofErr w:type="spellEnd"/>
      <w:r w:rsidRPr="00B5774D">
        <w:t xml:space="preserve"> teel Poole Lepingus märgitud e-posti aadressile. Aadressi muutusest on Pool kohustatud koheselt informeerima teist Poolt</w:t>
      </w:r>
      <w:r>
        <w:t>.</w:t>
      </w:r>
    </w:p>
    <w:p w14:paraId="003EC362" w14:textId="77777777" w:rsidR="00C36F47" w:rsidRDefault="00C36F47" w:rsidP="00BD4792">
      <w:pPr>
        <w:numPr>
          <w:ilvl w:val="1"/>
          <w:numId w:val="27"/>
        </w:numPr>
        <w:suppressAutoHyphens w:val="0"/>
        <w:ind w:left="567" w:hanging="567"/>
        <w:jc w:val="both"/>
        <w:outlineLvl w:val="0"/>
      </w:pPr>
      <w:proofErr w:type="spellStart"/>
      <w:r w:rsidRPr="00B5774D">
        <w:t>E-kirja</w:t>
      </w:r>
      <w:proofErr w:type="spellEnd"/>
      <w:r w:rsidRPr="00B5774D">
        <w:t xml:space="preserve"> teel edastatud teated peetakse </w:t>
      </w:r>
      <w:proofErr w:type="spellStart"/>
      <w:r w:rsidRPr="00B5774D">
        <w:t>kättesaaduks</w:t>
      </w:r>
      <w:proofErr w:type="spellEnd"/>
      <w:r w:rsidRPr="00B5774D">
        <w:t xml:space="preserve"> alates teate edastamisele järgnevast tööpäevast</w:t>
      </w:r>
      <w:r>
        <w:t>.</w:t>
      </w:r>
    </w:p>
    <w:p w14:paraId="02DA2613" w14:textId="77777777" w:rsidR="00C36F47" w:rsidRPr="00BB521E" w:rsidRDefault="00C36F47" w:rsidP="00BD4792">
      <w:pPr>
        <w:numPr>
          <w:ilvl w:val="1"/>
          <w:numId w:val="27"/>
        </w:numPr>
        <w:suppressAutoHyphens w:val="0"/>
        <w:ind w:left="567" w:hanging="567"/>
        <w:jc w:val="both"/>
        <w:outlineLvl w:val="0"/>
      </w:pPr>
      <w:r w:rsidRPr="00B5774D">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w:t>
      </w:r>
      <w:proofErr w:type="spellStart"/>
      <w:r w:rsidRPr="00B5774D">
        <w:t>e-kirja</w:t>
      </w:r>
      <w:proofErr w:type="spellEnd"/>
      <w:r w:rsidRPr="00B5774D">
        <w:t xml:space="preserve"> teel</w:t>
      </w:r>
      <w:r w:rsidRPr="00BB521E">
        <w:t xml:space="preserve">.   </w:t>
      </w:r>
    </w:p>
    <w:p w14:paraId="05F36579" w14:textId="77777777" w:rsidR="00C36F47" w:rsidRPr="00BB521E" w:rsidRDefault="00C36F47" w:rsidP="002640C8">
      <w:pPr>
        <w:pStyle w:val="Kehatekst"/>
        <w:tabs>
          <w:tab w:val="num" w:pos="0"/>
          <w:tab w:val="num" w:pos="567"/>
        </w:tabs>
        <w:spacing w:after="0"/>
        <w:jc w:val="both"/>
      </w:pPr>
    </w:p>
    <w:p w14:paraId="65888824" w14:textId="77777777" w:rsidR="00BC5063" w:rsidRPr="00BB521E" w:rsidRDefault="00C36F47" w:rsidP="00BD4792">
      <w:pPr>
        <w:numPr>
          <w:ilvl w:val="0"/>
          <w:numId w:val="27"/>
        </w:numPr>
        <w:suppressAutoHyphens w:val="0"/>
        <w:ind w:left="0" w:firstLine="0"/>
        <w:jc w:val="both"/>
        <w:outlineLvl w:val="0"/>
        <w:rPr>
          <w:b/>
        </w:rPr>
      </w:pPr>
      <w:r>
        <w:rPr>
          <w:b/>
        </w:rPr>
        <w:t>Lõpp</w:t>
      </w:r>
      <w:r w:rsidR="00BC5063" w:rsidRPr="00BB521E">
        <w:rPr>
          <w:b/>
        </w:rPr>
        <w:t>sätted</w:t>
      </w:r>
    </w:p>
    <w:p w14:paraId="41DBCC0B" w14:textId="77777777" w:rsidR="0013422B" w:rsidRPr="00B5774D" w:rsidRDefault="0013422B" w:rsidP="00BD4792">
      <w:pPr>
        <w:numPr>
          <w:ilvl w:val="1"/>
          <w:numId w:val="27"/>
        </w:numPr>
        <w:suppressAutoHyphens w:val="0"/>
        <w:ind w:left="567" w:hanging="567"/>
        <w:jc w:val="both"/>
        <w:outlineLvl w:val="0"/>
      </w:pPr>
      <w:r w:rsidRPr="00B5774D">
        <w:t xml:space="preserve">Pooled kohustuvad hoidma konfidentsiaalsena kõik seoses lepingu täitmisega teatavaks saanud isikuandmed, samuti usalduslikud ja ärisaladuseks peetavad andmed. Poole ärisaladuseks on Lepingu kõik lisad, v.a lisa 3.  </w:t>
      </w:r>
    </w:p>
    <w:p w14:paraId="282FA700" w14:textId="77777777" w:rsidR="00BC5063" w:rsidRPr="00BB521E" w:rsidRDefault="00BC5063" w:rsidP="00BD4792">
      <w:pPr>
        <w:numPr>
          <w:ilvl w:val="1"/>
          <w:numId w:val="27"/>
        </w:numPr>
        <w:suppressAutoHyphens w:val="0"/>
        <w:ind w:left="567" w:hanging="567"/>
        <w:jc w:val="both"/>
        <w:outlineLvl w:val="0"/>
      </w:pPr>
      <w:r w:rsidRPr="00BB521E">
        <w:t xml:space="preserve">Kõik Lepingu Lisad või muudatused on kehtivad ainult juhul, kui need on vormistatud kirjalikult. Need peavad sisaldama selgesõnalist viidet Lepingule ja olema mõlema Poole volitatud esindaja poolt alla kirjutatud. Muudatused ja täiendused jõustuvad pärast allakirjutamist mõlema Poole poolt või Poolte poolt kirjalikult määratud tähtajal. </w:t>
      </w:r>
    </w:p>
    <w:p w14:paraId="47267F25" w14:textId="77777777" w:rsidR="00BC5063" w:rsidRPr="00BB521E" w:rsidRDefault="00BC5063" w:rsidP="00BD4792">
      <w:pPr>
        <w:numPr>
          <w:ilvl w:val="1"/>
          <w:numId w:val="27"/>
        </w:numPr>
        <w:suppressAutoHyphens w:val="0"/>
        <w:ind w:left="567" w:hanging="567"/>
        <w:jc w:val="both"/>
        <w:outlineLvl w:val="0"/>
      </w:pPr>
      <w:r w:rsidRPr="00BB521E">
        <w:t xml:space="preserve">Lepingu täitmisel tekkivad lahkarvamused lahendatakse läbirääkimiste teel. Läbirääkimiste käigus kokkuleppele mittejõudmisel lahendatakse vaidlused kostja asukohajärgses kohtus. </w:t>
      </w:r>
    </w:p>
    <w:p w14:paraId="2AE8879C" w14:textId="77777777" w:rsidR="005F503C" w:rsidRDefault="005F503C" w:rsidP="002640C8">
      <w:pPr>
        <w:tabs>
          <w:tab w:val="num" w:pos="0"/>
        </w:tabs>
        <w:jc w:val="both"/>
        <w:outlineLvl w:val="0"/>
      </w:pPr>
    </w:p>
    <w:p w14:paraId="35A724FE" w14:textId="77777777" w:rsidR="00ED35A0" w:rsidRPr="00BB521E" w:rsidRDefault="00ED35A0" w:rsidP="00ED35A0">
      <w:pPr>
        <w:spacing w:line="240" w:lineRule="exact"/>
        <w:jc w:val="both"/>
      </w:pPr>
    </w:p>
    <w:p w14:paraId="6842FC63" w14:textId="77777777" w:rsidR="005F503C" w:rsidRDefault="00BC5063" w:rsidP="00ED35A0">
      <w:pPr>
        <w:suppressAutoHyphens w:val="0"/>
        <w:jc w:val="both"/>
        <w:outlineLvl w:val="0"/>
        <w:rPr>
          <w:b/>
        </w:rPr>
      </w:pPr>
      <w:r w:rsidRPr="00BB521E">
        <w:rPr>
          <w:b/>
          <w:bCs/>
        </w:rPr>
        <w:t>Poolte andmed</w:t>
      </w:r>
      <w:r w:rsidR="007335F9">
        <w:rPr>
          <w:b/>
          <w:bCs/>
        </w:rPr>
        <w:t xml:space="preserve"> ja allkirjad</w:t>
      </w:r>
    </w:p>
    <w:p w14:paraId="6CD9532E" w14:textId="77777777" w:rsidR="000D64D8" w:rsidRDefault="000D64D8" w:rsidP="005F503C">
      <w:pPr>
        <w:suppressAutoHyphens w:val="0"/>
        <w:ind w:left="420" w:hanging="420"/>
        <w:jc w:val="both"/>
        <w:outlineLvl w:val="0"/>
      </w:pPr>
    </w:p>
    <w:p w14:paraId="6858F728" w14:textId="466AB4E8" w:rsidR="00E7285C" w:rsidRPr="005F503C" w:rsidRDefault="00E7285C" w:rsidP="00E7285C">
      <w:pPr>
        <w:suppressAutoHyphens w:val="0"/>
        <w:ind w:left="420" w:hanging="420"/>
        <w:jc w:val="both"/>
        <w:outlineLvl w:val="0"/>
        <w:rPr>
          <w:b/>
        </w:rPr>
      </w:pPr>
      <w:r w:rsidRPr="00BB521E">
        <w:t>Tellija andmed:</w:t>
      </w:r>
      <w:r>
        <w:tab/>
      </w:r>
      <w:r>
        <w:tab/>
      </w:r>
      <w:r>
        <w:tab/>
      </w:r>
      <w:r>
        <w:tab/>
      </w:r>
      <w:r w:rsidR="0071048E">
        <w:t xml:space="preserve"> </w:t>
      </w:r>
      <w:r>
        <w:t>Töövõtja andmed:</w:t>
      </w:r>
    </w:p>
    <w:p w14:paraId="380EA5A7" w14:textId="1DDBC11E" w:rsidR="00E7285C" w:rsidRPr="00A070AF" w:rsidRDefault="00E7285C" w:rsidP="00E7285C">
      <w:pPr>
        <w:jc w:val="both"/>
      </w:pPr>
      <w:r w:rsidRPr="00A070AF">
        <w:t>Riigimetsa Majandamise Keskus</w:t>
      </w:r>
      <w:r w:rsidRPr="00A070AF">
        <w:tab/>
      </w:r>
      <w:r w:rsidRPr="00A070AF">
        <w:tab/>
      </w:r>
      <w:r w:rsidR="0071048E">
        <w:t xml:space="preserve"> </w:t>
      </w:r>
      <w:r w:rsidR="00CE6C2C">
        <w:rPr>
          <w:rStyle w:val="notbold"/>
        </w:rPr>
        <w:t>………………..</w:t>
      </w:r>
    </w:p>
    <w:p w14:paraId="24F5D5A1" w14:textId="60FC305B" w:rsidR="00E7285C" w:rsidRPr="00A070AF" w:rsidRDefault="00E7285C" w:rsidP="00E7285C">
      <w:pPr>
        <w:jc w:val="both"/>
      </w:pPr>
      <w:r w:rsidRPr="00A070AF">
        <w:t>Registrikood</w:t>
      </w:r>
      <w:r>
        <w:t>:</w:t>
      </w:r>
      <w:r w:rsidRPr="00A070AF">
        <w:t xml:space="preserve"> 70004459</w:t>
      </w:r>
      <w:r w:rsidRPr="00A070AF">
        <w:tab/>
      </w:r>
      <w:r w:rsidRPr="00A070AF">
        <w:tab/>
      </w:r>
      <w:r w:rsidRPr="00A070AF">
        <w:tab/>
      </w:r>
      <w:r w:rsidR="0071048E">
        <w:t xml:space="preserve"> </w:t>
      </w:r>
      <w:r w:rsidR="00CC4231">
        <w:t xml:space="preserve">Registrikood: </w:t>
      </w:r>
      <w:r w:rsidR="00CE6C2C">
        <w:rPr>
          <w:rStyle w:val="notbold"/>
        </w:rPr>
        <w:t>………………</w:t>
      </w:r>
    </w:p>
    <w:p w14:paraId="061152CA" w14:textId="1A4CF768" w:rsidR="000E5A02" w:rsidRDefault="00E7285C" w:rsidP="000E5A02">
      <w:pPr>
        <w:jc w:val="both"/>
      </w:pPr>
      <w:r>
        <w:t xml:space="preserve">Aadress: </w:t>
      </w:r>
      <w:r w:rsidR="00255DB8">
        <w:t>Mõisa</w:t>
      </w:r>
      <w:r w:rsidR="00EB154E">
        <w:t>/</w:t>
      </w:r>
      <w:r w:rsidR="000C0C4E">
        <w:t>3,</w:t>
      </w:r>
      <w:r w:rsidR="00255DB8">
        <w:t xml:space="preserve"> </w:t>
      </w:r>
      <w:proofErr w:type="spellStart"/>
      <w:r w:rsidR="000E5A02">
        <w:t>Sagadi</w:t>
      </w:r>
      <w:proofErr w:type="spellEnd"/>
      <w:r w:rsidR="000E5A02">
        <w:t xml:space="preserve"> k., Haljala v.,</w:t>
      </w:r>
      <w:r w:rsidR="000E5A02">
        <w:tab/>
      </w:r>
      <w:r w:rsidR="0071048E">
        <w:t xml:space="preserve"> </w:t>
      </w:r>
      <w:r w:rsidR="000E5A02" w:rsidRPr="000E5A02">
        <w:t xml:space="preserve">Aadress: </w:t>
      </w:r>
      <w:r w:rsidR="00CE6C2C">
        <w:t>…………………….</w:t>
      </w:r>
    </w:p>
    <w:p w14:paraId="61A1C5EE" w14:textId="77777777" w:rsidR="00E7285C" w:rsidRDefault="000E5A02" w:rsidP="000E5A02">
      <w:pPr>
        <w:jc w:val="both"/>
      </w:pPr>
      <w:r w:rsidRPr="00A63F0C">
        <w:t>45403 Lääne-Viru maakond</w:t>
      </w:r>
      <w:r>
        <w:t xml:space="preserve">   </w:t>
      </w:r>
      <w:r w:rsidR="00E7285C" w:rsidRPr="00A070AF">
        <w:tab/>
      </w:r>
      <w:r w:rsidR="00E7285C" w:rsidRPr="00A070AF">
        <w:tab/>
      </w:r>
    </w:p>
    <w:p w14:paraId="421DED20" w14:textId="514A4F4D" w:rsidR="00E7285C" w:rsidRDefault="00E7285C" w:rsidP="00E7285C">
      <w:pPr>
        <w:jc w:val="both"/>
      </w:pPr>
      <w:r w:rsidRPr="00A070AF">
        <w:t>E-post</w:t>
      </w:r>
      <w:r>
        <w:t>:</w:t>
      </w:r>
      <w:r>
        <w:tab/>
      </w:r>
      <w:r>
        <w:tab/>
      </w:r>
      <w:r w:rsidR="00A63186">
        <w:t xml:space="preserve">           </w:t>
      </w:r>
      <w:r w:rsidR="0071048E">
        <w:t xml:space="preserve">                                            </w:t>
      </w:r>
      <w:r w:rsidR="00A63186">
        <w:t xml:space="preserve"> </w:t>
      </w:r>
      <w:r w:rsidRPr="00A070AF">
        <w:t>E-post</w:t>
      </w:r>
      <w:r w:rsidR="00CC4231">
        <w:t xml:space="preserve">: </w:t>
      </w:r>
    </w:p>
    <w:p w14:paraId="0F38FEE7" w14:textId="77777777" w:rsidR="0071048E" w:rsidRDefault="0071048E" w:rsidP="00E7285C">
      <w:pPr>
        <w:jc w:val="both"/>
      </w:pPr>
    </w:p>
    <w:p w14:paraId="1A927E3D" w14:textId="746A6BDF" w:rsidR="005272A6" w:rsidRPr="00396D78" w:rsidRDefault="00E7285C" w:rsidP="00396D78">
      <w:pPr>
        <w:jc w:val="both"/>
      </w:pPr>
      <w:r>
        <w:t>(</w:t>
      </w:r>
      <w:r w:rsidRPr="007335F9">
        <w:t>allkirjastatud digitaalselt</w:t>
      </w:r>
      <w:r w:rsidR="002E6C37">
        <w:t xml:space="preserve"> </w:t>
      </w:r>
      <w:proofErr w:type="spellStart"/>
      <w:r w:rsidR="002E6C37">
        <w:t>nõustumuses</w:t>
      </w:r>
      <w:proofErr w:type="spellEnd"/>
      <w:r w:rsidRPr="007335F9">
        <w:t xml:space="preserve">) </w:t>
      </w:r>
      <w:r w:rsidR="0071048E">
        <w:t xml:space="preserve">                    (</w:t>
      </w:r>
      <w:r w:rsidRPr="007335F9">
        <w:t>allkirjastatud</w:t>
      </w:r>
      <w:r w:rsidR="002E6C37">
        <w:t xml:space="preserve"> </w:t>
      </w:r>
      <w:r w:rsidRPr="007335F9">
        <w:t>digitaalselt</w:t>
      </w:r>
      <w:r w:rsidR="002E6C37">
        <w:t xml:space="preserve"> </w:t>
      </w:r>
      <w:proofErr w:type="spellStart"/>
      <w:r w:rsidR="002E6C37">
        <w:t>nõustumuses</w:t>
      </w:r>
      <w:proofErr w:type="spellEnd"/>
      <w:r>
        <w:t>)</w:t>
      </w:r>
    </w:p>
    <w:p w14:paraId="0101AD86" w14:textId="77777777" w:rsidR="00D93D26" w:rsidRPr="00BB521E" w:rsidRDefault="00D93D26" w:rsidP="00D93D26"/>
    <w:p w14:paraId="386AAC78" w14:textId="2D9A2225" w:rsidR="00CA0878" w:rsidRPr="00BB521E" w:rsidRDefault="00CA0878" w:rsidP="00D93D26">
      <w:r w:rsidRPr="00BB521E">
        <w:t xml:space="preserve">METSAKASVATUSTEENUSE TÖÖVÕTULEPINGU NR </w:t>
      </w:r>
      <w:r w:rsidRPr="00BB521E">
        <w:rPr>
          <w:b/>
        </w:rPr>
        <w:t>3-2.5.3/18</w:t>
      </w:r>
      <w:r w:rsidR="00A95CE5">
        <w:rPr>
          <w:b/>
        </w:rPr>
        <w:t>………</w:t>
      </w:r>
      <w:r w:rsidR="00A95CE5">
        <w:t xml:space="preserve"> juurde</w:t>
      </w:r>
      <w:r w:rsidRPr="00BB521E">
        <w:t xml:space="preserve"> </w:t>
      </w:r>
    </w:p>
    <w:p w14:paraId="6F6759AC" w14:textId="3201E701" w:rsidR="00CA0878" w:rsidRPr="00BB521E" w:rsidRDefault="00CA0878" w:rsidP="00CA0878">
      <w:pPr>
        <w:jc w:val="both"/>
        <w:outlineLvl w:val="0"/>
      </w:pPr>
      <w:r w:rsidRPr="00BB521E">
        <w:t>LISA 1/1 – Tööajagraafik</w:t>
      </w:r>
      <w:r w:rsidR="00156C74">
        <w:t>u vorm</w:t>
      </w:r>
    </w:p>
    <w:p w14:paraId="6AE81E3B" w14:textId="77777777" w:rsidR="00CA0878" w:rsidRPr="00BB521E" w:rsidRDefault="00CA0878" w:rsidP="00CA0878">
      <w:pPr>
        <w:jc w:val="both"/>
        <w:outlineLvl w:val="0"/>
      </w:pPr>
    </w:p>
    <w:p w14:paraId="65DCBC49" w14:textId="77777777" w:rsidR="00CA0878" w:rsidRDefault="00883E11" w:rsidP="00883E11">
      <w:pPr>
        <w:ind w:left="4956" w:firstLine="708"/>
        <w:jc w:val="both"/>
      </w:pPr>
      <w:r>
        <w:t>(hiliseima digitaalallkirja kuupäev)</w:t>
      </w:r>
    </w:p>
    <w:p w14:paraId="60302A4A" w14:textId="77777777" w:rsidR="00883E11" w:rsidRPr="00BB521E" w:rsidRDefault="00883E11" w:rsidP="00CA0878">
      <w:pPr>
        <w:jc w:val="both"/>
      </w:pPr>
    </w:p>
    <w:p w14:paraId="32D336B2" w14:textId="073293CF" w:rsidR="00CA0878" w:rsidRPr="005B352E" w:rsidRDefault="00CA0878" w:rsidP="00CA0878">
      <w:pPr>
        <w:jc w:val="both"/>
      </w:pPr>
      <w:r w:rsidRPr="005B352E">
        <w:rPr>
          <w:b/>
        </w:rPr>
        <w:t>RMK</w:t>
      </w:r>
      <w:r w:rsidRPr="005B352E">
        <w:t xml:space="preserve"> </w:t>
      </w:r>
      <w:r w:rsidR="008D34D1" w:rsidRPr="005B352E">
        <w:t>……</w:t>
      </w:r>
      <w:r w:rsidR="00AC7C82" w:rsidRPr="005B352E">
        <w:t xml:space="preserve"> </w:t>
      </w:r>
      <w:proofErr w:type="spellStart"/>
      <w:r w:rsidR="00AC7C82" w:rsidRPr="005B352E">
        <w:t>metsakasvatuspiirond</w:t>
      </w:r>
      <w:proofErr w:type="spellEnd"/>
      <w:r w:rsidR="007674AE" w:rsidRPr="005B352E">
        <w:t xml:space="preserve"> </w:t>
      </w:r>
      <w:r w:rsidRPr="005B352E">
        <w:t xml:space="preserve">(Tellija) ja </w:t>
      </w:r>
      <w:r w:rsidR="00DB6131" w:rsidRPr="005B352E">
        <w:rPr>
          <w:b/>
        </w:rPr>
        <w:t>……………</w:t>
      </w:r>
      <w:r w:rsidRPr="005B352E">
        <w:rPr>
          <w:b/>
        </w:rPr>
        <w:t xml:space="preserve"> </w:t>
      </w:r>
      <w:r w:rsidRPr="005B352E">
        <w:t xml:space="preserve">(Töövõtja) leppisid kokku, et </w:t>
      </w:r>
      <w:r w:rsidR="007B3E21" w:rsidRPr="005B352E">
        <w:rPr>
          <w:b/>
        </w:rPr>
        <w:t>………………….</w:t>
      </w:r>
      <w:r w:rsidR="00966C42" w:rsidRPr="005B352E">
        <w:rPr>
          <w:b/>
        </w:rPr>
        <w:t xml:space="preserve"> </w:t>
      </w:r>
      <w:r w:rsidR="00966C42" w:rsidRPr="005B352E">
        <w:t xml:space="preserve">kuni </w:t>
      </w:r>
      <w:r w:rsidR="007B3E21" w:rsidRPr="005B352E">
        <w:rPr>
          <w:b/>
        </w:rPr>
        <w:t>…………………….</w:t>
      </w:r>
      <w:r w:rsidRPr="005B352E">
        <w:rPr>
          <w:b/>
        </w:rPr>
        <w:t xml:space="preserve"> </w:t>
      </w:r>
      <w:r w:rsidRPr="005B352E">
        <w:t>on Töömaht ja tööajagraafik alljärgnev:</w:t>
      </w:r>
    </w:p>
    <w:p w14:paraId="6BE60E06" w14:textId="77777777" w:rsidR="004565B6" w:rsidRPr="005B352E" w:rsidRDefault="004565B6" w:rsidP="00646C03">
      <w:pPr>
        <w:jc w:val="both"/>
      </w:pPr>
    </w:p>
    <w:p w14:paraId="73B4E154" w14:textId="77777777" w:rsidR="004565B6" w:rsidRPr="005B352E" w:rsidRDefault="004565B6" w:rsidP="004565B6">
      <w:pPr>
        <w:ind w:left="426"/>
        <w:jc w:val="both"/>
      </w:pPr>
    </w:p>
    <w:p w14:paraId="7D355C1B" w14:textId="77777777" w:rsidR="004565B6" w:rsidRPr="005B352E" w:rsidRDefault="00AC7C82" w:rsidP="00516E64">
      <w:pPr>
        <w:ind w:left="426"/>
        <w:jc w:val="both"/>
      </w:pPr>
      <w:r w:rsidRPr="005B352E">
        <w:t>Potitaimede masinistutus</w:t>
      </w:r>
    </w:p>
    <w:tbl>
      <w:tblPr>
        <w:tblW w:w="9498"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9"/>
        <w:gridCol w:w="709"/>
        <w:gridCol w:w="567"/>
        <w:gridCol w:w="567"/>
        <w:gridCol w:w="708"/>
        <w:gridCol w:w="709"/>
        <w:gridCol w:w="709"/>
        <w:gridCol w:w="567"/>
        <w:gridCol w:w="567"/>
        <w:gridCol w:w="709"/>
        <w:gridCol w:w="562"/>
        <w:gridCol w:w="701"/>
        <w:gridCol w:w="702"/>
        <w:gridCol w:w="992"/>
      </w:tblGrid>
      <w:tr w:rsidR="00AA251B" w:rsidRPr="005B352E" w14:paraId="33702418" w14:textId="77777777" w:rsidTr="00AA251B">
        <w:trPr>
          <w:cantSplit/>
          <w:trHeight w:val="558"/>
        </w:trPr>
        <w:tc>
          <w:tcPr>
            <w:tcW w:w="710" w:type="dxa"/>
            <w:shd w:val="clear" w:color="auto" w:fill="auto"/>
            <w:vAlign w:val="bottom"/>
          </w:tcPr>
          <w:p w14:paraId="031B7D1C" w14:textId="77777777" w:rsidR="00AA251B" w:rsidRPr="005B352E" w:rsidRDefault="00AA251B" w:rsidP="00B817F8">
            <w:pPr>
              <w:rPr>
                <w:sz w:val="20"/>
                <w:szCs w:val="20"/>
              </w:rPr>
            </w:pPr>
            <w:r w:rsidRPr="005B352E">
              <w:rPr>
                <w:sz w:val="20"/>
                <w:szCs w:val="20"/>
              </w:rPr>
              <w:t>Tööliik</w:t>
            </w:r>
          </w:p>
        </w:tc>
        <w:tc>
          <w:tcPr>
            <w:tcW w:w="709" w:type="dxa"/>
            <w:shd w:val="clear" w:color="auto" w:fill="auto"/>
            <w:vAlign w:val="bottom"/>
          </w:tcPr>
          <w:p w14:paraId="509B540B" w14:textId="77777777" w:rsidR="00AA251B" w:rsidRPr="005B352E" w:rsidRDefault="00AA251B" w:rsidP="00B817F8">
            <w:pPr>
              <w:jc w:val="center"/>
              <w:rPr>
                <w:sz w:val="20"/>
                <w:szCs w:val="20"/>
              </w:rPr>
            </w:pPr>
            <w:r w:rsidRPr="005B352E">
              <w:rPr>
                <w:sz w:val="20"/>
                <w:szCs w:val="20"/>
              </w:rPr>
              <w:t>apr</w:t>
            </w:r>
          </w:p>
        </w:tc>
        <w:tc>
          <w:tcPr>
            <w:tcW w:w="567" w:type="dxa"/>
            <w:shd w:val="clear" w:color="auto" w:fill="auto"/>
            <w:vAlign w:val="bottom"/>
          </w:tcPr>
          <w:p w14:paraId="71F3FEAA" w14:textId="77777777" w:rsidR="00AA251B" w:rsidRPr="005B352E" w:rsidRDefault="00AA251B" w:rsidP="00B817F8">
            <w:pPr>
              <w:jc w:val="center"/>
              <w:rPr>
                <w:sz w:val="20"/>
                <w:szCs w:val="20"/>
              </w:rPr>
            </w:pPr>
            <w:r w:rsidRPr="005B352E">
              <w:rPr>
                <w:sz w:val="20"/>
                <w:szCs w:val="20"/>
              </w:rPr>
              <w:t>mai</w:t>
            </w:r>
          </w:p>
        </w:tc>
        <w:tc>
          <w:tcPr>
            <w:tcW w:w="567" w:type="dxa"/>
            <w:shd w:val="clear" w:color="auto" w:fill="auto"/>
            <w:vAlign w:val="bottom"/>
          </w:tcPr>
          <w:p w14:paraId="387DBA57" w14:textId="77777777" w:rsidR="00AA251B" w:rsidRPr="005B352E" w:rsidRDefault="00AA251B" w:rsidP="00B817F8">
            <w:pPr>
              <w:jc w:val="center"/>
              <w:rPr>
                <w:sz w:val="20"/>
                <w:szCs w:val="20"/>
              </w:rPr>
            </w:pPr>
            <w:r w:rsidRPr="005B352E">
              <w:rPr>
                <w:sz w:val="20"/>
                <w:szCs w:val="20"/>
              </w:rPr>
              <w:t>juuni</w:t>
            </w:r>
          </w:p>
        </w:tc>
        <w:tc>
          <w:tcPr>
            <w:tcW w:w="708" w:type="dxa"/>
            <w:shd w:val="clear" w:color="auto" w:fill="auto"/>
            <w:vAlign w:val="bottom"/>
          </w:tcPr>
          <w:p w14:paraId="4A627BBD" w14:textId="77777777" w:rsidR="00AA251B" w:rsidRPr="005B352E" w:rsidRDefault="00AA251B" w:rsidP="00B817F8">
            <w:pPr>
              <w:jc w:val="center"/>
              <w:rPr>
                <w:sz w:val="20"/>
                <w:szCs w:val="20"/>
              </w:rPr>
            </w:pPr>
            <w:r w:rsidRPr="005B352E">
              <w:rPr>
                <w:sz w:val="20"/>
                <w:szCs w:val="20"/>
              </w:rPr>
              <w:t>juuli</w:t>
            </w:r>
          </w:p>
        </w:tc>
        <w:tc>
          <w:tcPr>
            <w:tcW w:w="709" w:type="dxa"/>
            <w:shd w:val="clear" w:color="auto" w:fill="auto"/>
            <w:vAlign w:val="bottom"/>
          </w:tcPr>
          <w:p w14:paraId="3F31DD39" w14:textId="77777777" w:rsidR="00AA251B" w:rsidRPr="005B352E" w:rsidRDefault="00AA251B" w:rsidP="00B817F8">
            <w:pPr>
              <w:jc w:val="center"/>
              <w:rPr>
                <w:sz w:val="20"/>
                <w:szCs w:val="20"/>
              </w:rPr>
            </w:pPr>
            <w:r w:rsidRPr="005B352E">
              <w:rPr>
                <w:sz w:val="20"/>
                <w:szCs w:val="20"/>
              </w:rPr>
              <w:t>aug</w:t>
            </w:r>
          </w:p>
        </w:tc>
        <w:tc>
          <w:tcPr>
            <w:tcW w:w="709" w:type="dxa"/>
            <w:shd w:val="clear" w:color="auto" w:fill="auto"/>
            <w:vAlign w:val="bottom"/>
          </w:tcPr>
          <w:p w14:paraId="7700AC32" w14:textId="77777777" w:rsidR="00AA251B" w:rsidRPr="005B352E" w:rsidRDefault="00AA251B" w:rsidP="00B817F8">
            <w:pPr>
              <w:jc w:val="center"/>
              <w:rPr>
                <w:sz w:val="20"/>
                <w:szCs w:val="20"/>
              </w:rPr>
            </w:pPr>
            <w:r w:rsidRPr="005B352E">
              <w:rPr>
                <w:sz w:val="20"/>
                <w:szCs w:val="20"/>
              </w:rPr>
              <w:t>sept</w:t>
            </w:r>
          </w:p>
        </w:tc>
        <w:tc>
          <w:tcPr>
            <w:tcW w:w="567" w:type="dxa"/>
            <w:shd w:val="clear" w:color="auto" w:fill="auto"/>
            <w:vAlign w:val="bottom"/>
          </w:tcPr>
          <w:p w14:paraId="6FDAE7DB" w14:textId="77777777" w:rsidR="00AA251B" w:rsidRPr="005B352E" w:rsidRDefault="00AA251B" w:rsidP="00B817F8">
            <w:pPr>
              <w:jc w:val="center"/>
              <w:rPr>
                <w:sz w:val="20"/>
                <w:szCs w:val="20"/>
              </w:rPr>
            </w:pPr>
            <w:r w:rsidRPr="005B352E">
              <w:rPr>
                <w:sz w:val="20"/>
                <w:szCs w:val="20"/>
              </w:rPr>
              <w:t>okt</w:t>
            </w:r>
          </w:p>
        </w:tc>
        <w:tc>
          <w:tcPr>
            <w:tcW w:w="567" w:type="dxa"/>
            <w:shd w:val="clear" w:color="auto" w:fill="auto"/>
            <w:vAlign w:val="bottom"/>
          </w:tcPr>
          <w:p w14:paraId="3BFDB9C4" w14:textId="77777777" w:rsidR="00AA251B" w:rsidRPr="005B352E" w:rsidRDefault="00AA251B" w:rsidP="00B817F8">
            <w:pPr>
              <w:jc w:val="center"/>
              <w:rPr>
                <w:sz w:val="20"/>
                <w:szCs w:val="20"/>
              </w:rPr>
            </w:pPr>
            <w:r w:rsidRPr="005B352E">
              <w:rPr>
                <w:sz w:val="20"/>
                <w:szCs w:val="20"/>
              </w:rPr>
              <w:t>nov</w:t>
            </w:r>
          </w:p>
        </w:tc>
        <w:tc>
          <w:tcPr>
            <w:tcW w:w="709" w:type="dxa"/>
            <w:shd w:val="clear" w:color="auto" w:fill="auto"/>
            <w:vAlign w:val="bottom"/>
          </w:tcPr>
          <w:p w14:paraId="0FCC5BC3" w14:textId="77777777" w:rsidR="00AA251B" w:rsidRPr="005B352E" w:rsidRDefault="00AA251B" w:rsidP="00B817F8">
            <w:pPr>
              <w:jc w:val="center"/>
              <w:rPr>
                <w:sz w:val="20"/>
                <w:szCs w:val="20"/>
              </w:rPr>
            </w:pPr>
            <w:r w:rsidRPr="005B352E">
              <w:rPr>
                <w:sz w:val="20"/>
                <w:szCs w:val="20"/>
              </w:rPr>
              <w:t>dets</w:t>
            </w:r>
          </w:p>
        </w:tc>
        <w:tc>
          <w:tcPr>
            <w:tcW w:w="567" w:type="dxa"/>
            <w:vAlign w:val="bottom"/>
          </w:tcPr>
          <w:p w14:paraId="2DE90D3A" w14:textId="77777777" w:rsidR="00AA251B" w:rsidRPr="005B352E" w:rsidRDefault="00AA251B" w:rsidP="00AA251B">
            <w:pPr>
              <w:jc w:val="center"/>
              <w:rPr>
                <w:bCs/>
                <w:sz w:val="20"/>
                <w:szCs w:val="20"/>
              </w:rPr>
            </w:pPr>
            <w:r w:rsidRPr="005B352E">
              <w:rPr>
                <w:bCs/>
                <w:sz w:val="20"/>
                <w:szCs w:val="20"/>
              </w:rPr>
              <w:t>jaan</w:t>
            </w:r>
          </w:p>
        </w:tc>
        <w:tc>
          <w:tcPr>
            <w:tcW w:w="708" w:type="dxa"/>
            <w:vAlign w:val="bottom"/>
          </w:tcPr>
          <w:p w14:paraId="60AD2530" w14:textId="77777777" w:rsidR="00AA251B" w:rsidRPr="005B352E" w:rsidRDefault="00AA251B" w:rsidP="00AA251B">
            <w:pPr>
              <w:jc w:val="center"/>
              <w:rPr>
                <w:bCs/>
                <w:sz w:val="20"/>
                <w:szCs w:val="20"/>
              </w:rPr>
            </w:pPr>
            <w:r w:rsidRPr="005B352E">
              <w:rPr>
                <w:bCs/>
                <w:sz w:val="20"/>
                <w:szCs w:val="20"/>
              </w:rPr>
              <w:t>veebr</w:t>
            </w:r>
          </w:p>
        </w:tc>
        <w:tc>
          <w:tcPr>
            <w:tcW w:w="709" w:type="dxa"/>
            <w:vAlign w:val="bottom"/>
          </w:tcPr>
          <w:p w14:paraId="6D788856" w14:textId="77777777" w:rsidR="00AA251B" w:rsidRPr="005B352E" w:rsidRDefault="00AA251B" w:rsidP="00AA251B">
            <w:pPr>
              <w:jc w:val="center"/>
              <w:rPr>
                <w:bCs/>
                <w:sz w:val="20"/>
                <w:szCs w:val="20"/>
              </w:rPr>
            </w:pPr>
            <w:r w:rsidRPr="005B352E">
              <w:rPr>
                <w:bCs/>
                <w:sz w:val="20"/>
                <w:szCs w:val="20"/>
              </w:rPr>
              <w:t>märts</w:t>
            </w:r>
          </w:p>
        </w:tc>
        <w:tc>
          <w:tcPr>
            <w:tcW w:w="992" w:type="dxa"/>
            <w:shd w:val="clear" w:color="auto" w:fill="auto"/>
            <w:vAlign w:val="bottom"/>
          </w:tcPr>
          <w:p w14:paraId="44134CA5" w14:textId="77777777" w:rsidR="00AA251B" w:rsidRPr="005B352E" w:rsidRDefault="00AA251B" w:rsidP="00B817F8">
            <w:pPr>
              <w:jc w:val="center"/>
              <w:rPr>
                <w:b/>
                <w:bCs/>
                <w:sz w:val="20"/>
                <w:szCs w:val="20"/>
              </w:rPr>
            </w:pPr>
            <w:r w:rsidRPr="005B352E">
              <w:rPr>
                <w:b/>
                <w:bCs/>
                <w:sz w:val="20"/>
                <w:szCs w:val="20"/>
              </w:rPr>
              <w:t>kokku</w:t>
            </w:r>
          </w:p>
        </w:tc>
      </w:tr>
      <w:tr w:rsidR="00AA251B" w:rsidRPr="005B352E" w14:paraId="6840C60B" w14:textId="77777777" w:rsidTr="00AA251B">
        <w:trPr>
          <w:trHeight w:val="315"/>
        </w:trPr>
        <w:tc>
          <w:tcPr>
            <w:tcW w:w="710" w:type="dxa"/>
            <w:shd w:val="clear" w:color="auto" w:fill="auto"/>
            <w:noWrap/>
            <w:vAlign w:val="bottom"/>
          </w:tcPr>
          <w:p w14:paraId="70257180" w14:textId="77777777" w:rsidR="00AA251B" w:rsidRPr="005B352E" w:rsidRDefault="00AA251B" w:rsidP="00B817F8">
            <w:pPr>
              <w:rPr>
                <w:sz w:val="20"/>
                <w:szCs w:val="20"/>
              </w:rPr>
            </w:pPr>
          </w:p>
        </w:tc>
        <w:tc>
          <w:tcPr>
            <w:tcW w:w="709" w:type="dxa"/>
            <w:shd w:val="clear" w:color="auto" w:fill="auto"/>
            <w:noWrap/>
            <w:vAlign w:val="bottom"/>
          </w:tcPr>
          <w:p w14:paraId="678031F6" w14:textId="77777777" w:rsidR="00AA251B" w:rsidRPr="005B352E" w:rsidRDefault="00AA251B" w:rsidP="00B817F8">
            <w:pPr>
              <w:jc w:val="center"/>
              <w:rPr>
                <w:sz w:val="20"/>
                <w:szCs w:val="20"/>
              </w:rPr>
            </w:pPr>
          </w:p>
        </w:tc>
        <w:tc>
          <w:tcPr>
            <w:tcW w:w="567" w:type="dxa"/>
            <w:shd w:val="clear" w:color="auto" w:fill="auto"/>
            <w:noWrap/>
            <w:vAlign w:val="bottom"/>
          </w:tcPr>
          <w:p w14:paraId="3C098AF3" w14:textId="77777777" w:rsidR="00AA251B" w:rsidRPr="005B352E" w:rsidRDefault="00AA251B" w:rsidP="00B817F8">
            <w:pPr>
              <w:jc w:val="center"/>
              <w:rPr>
                <w:sz w:val="20"/>
                <w:szCs w:val="20"/>
              </w:rPr>
            </w:pPr>
          </w:p>
        </w:tc>
        <w:tc>
          <w:tcPr>
            <w:tcW w:w="567" w:type="dxa"/>
            <w:shd w:val="clear" w:color="auto" w:fill="auto"/>
            <w:noWrap/>
            <w:vAlign w:val="bottom"/>
          </w:tcPr>
          <w:p w14:paraId="55246B49" w14:textId="77777777" w:rsidR="00AA251B" w:rsidRPr="005B352E" w:rsidRDefault="00AA251B" w:rsidP="00B817F8">
            <w:pPr>
              <w:jc w:val="center"/>
              <w:rPr>
                <w:sz w:val="20"/>
                <w:szCs w:val="20"/>
              </w:rPr>
            </w:pPr>
          </w:p>
        </w:tc>
        <w:tc>
          <w:tcPr>
            <w:tcW w:w="708" w:type="dxa"/>
            <w:shd w:val="clear" w:color="auto" w:fill="auto"/>
            <w:noWrap/>
            <w:vAlign w:val="bottom"/>
          </w:tcPr>
          <w:p w14:paraId="7134B5A5" w14:textId="77777777" w:rsidR="00AA251B" w:rsidRPr="005B352E" w:rsidRDefault="00AA251B" w:rsidP="00B817F8">
            <w:pPr>
              <w:jc w:val="center"/>
              <w:rPr>
                <w:sz w:val="20"/>
                <w:szCs w:val="20"/>
              </w:rPr>
            </w:pPr>
          </w:p>
        </w:tc>
        <w:tc>
          <w:tcPr>
            <w:tcW w:w="709" w:type="dxa"/>
            <w:shd w:val="clear" w:color="auto" w:fill="auto"/>
            <w:noWrap/>
            <w:vAlign w:val="bottom"/>
          </w:tcPr>
          <w:p w14:paraId="0E296AE3" w14:textId="77777777" w:rsidR="00AA251B" w:rsidRPr="005B352E" w:rsidRDefault="00AA251B" w:rsidP="00B817F8">
            <w:pPr>
              <w:jc w:val="center"/>
              <w:rPr>
                <w:sz w:val="20"/>
                <w:szCs w:val="20"/>
              </w:rPr>
            </w:pPr>
          </w:p>
        </w:tc>
        <w:tc>
          <w:tcPr>
            <w:tcW w:w="709" w:type="dxa"/>
            <w:shd w:val="clear" w:color="auto" w:fill="auto"/>
            <w:noWrap/>
            <w:vAlign w:val="bottom"/>
          </w:tcPr>
          <w:p w14:paraId="65F64853" w14:textId="77777777" w:rsidR="00AA251B" w:rsidRPr="005B352E" w:rsidRDefault="00AA251B" w:rsidP="00B817F8">
            <w:pPr>
              <w:jc w:val="center"/>
              <w:rPr>
                <w:sz w:val="20"/>
                <w:szCs w:val="20"/>
              </w:rPr>
            </w:pPr>
          </w:p>
        </w:tc>
        <w:tc>
          <w:tcPr>
            <w:tcW w:w="567" w:type="dxa"/>
            <w:shd w:val="clear" w:color="auto" w:fill="auto"/>
            <w:noWrap/>
            <w:vAlign w:val="bottom"/>
          </w:tcPr>
          <w:p w14:paraId="34418B65" w14:textId="77777777" w:rsidR="00AA251B" w:rsidRPr="005B352E" w:rsidRDefault="00AA251B" w:rsidP="00516E64">
            <w:pPr>
              <w:rPr>
                <w:sz w:val="20"/>
                <w:szCs w:val="20"/>
              </w:rPr>
            </w:pPr>
          </w:p>
        </w:tc>
        <w:tc>
          <w:tcPr>
            <w:tcW w:w="567" w:type="dxa"/>
            <w:shd w:val="clear" w:color="auto" w:fill="auto"/>
            <w:noWrap/>
            <w:vAlign w:val="bottom"/>
          </w:tcPr>
          <w:p w14:paraId="518D631A" w14:textId="77777777" w:rsidR="00AA251B" w:rsidRPr="005B352E" w:rsidRDefault="00AA251B" w:rsidP="00516E64">
            <w:pPr>
              <w:rPr>
                <w:sz w:val="20"/>
                <w:szCs w:val="20"/>
              </w:rPr>
            </w:pPr>
          </w:p>
        </w:tc>
        <w:tc>
          <w:tcPr>
            <w:tcW w:w="709" w:type="dxa"/>
            <w:shd w:val="clear" w:color="auto" w:fill="auto"/>
            <w:noWrap/>
            <w:vAlign w:val="bottom"/>
          </w:tcPr>
          <w:p w14:paraId="381FCC3D" w14:textId="77777777" w:rsidR="00AA251B" w:rsidRPr="005B352E" w:rsidRDefault="00AA251B" w:rsidP="00516E64">
            <w:pPr>
              <w:rPr>
                <w:sz w:val="20"/>
                <w:szCs w:val="20"/>
              </w:rPr>
            </w:pPr>
          </w:p>
        </w:tc>
        <w:tc>
          <w:tcPr>
            <w:tcW w:w="567" w:type="dxa"/>
          </w:tcPr>
          <w:p w14:paraId="36EB1A4D" w14:textId="77777777" w:rsidR="00AA251B" w:rsidRPr="005B352E" w:rsidRDefault="00AA251B" w:rsidP="00B817F8">
            <w:pPr>
              <w:jc w:val="center"/>
              <w:rPr>
                <w:b/>
                <w:bCs/>
                <w:sz w:val="20"/>
                <w:szCs w:val="20"/>
              </w:rPr>
            </w:pPr>
          </w:p>
        </w:tc>
        <w:tc>
          <w:tcPr>
            <w:tcW w:w="708" w:type="dxa"/>
          </w:tcPr>
          <w:p w14:paraId="745CC327" w14:textId="77777777" w:rsidR="00AA251B" w:rsidRPr="005B352E" w:rsidRDefault="00AA251B" w:rsidP="00B817F8">
            <w:pPr>
              <w:jc w:val="center"/>
              <w:rPr>
                <w:b/>
                <w:bCs/>
                <w:sz w:val="20"/>
                <w:szCs w:val="20"/>
              </w:rPr>
            </w:pPr>
          </w:p>
        </w:tc>
        <w:tc>
          <w:tcPr>
            <w:tcW w:w="709" w:type="dxa"/>
          </w:tcPr>
          <w:p w14:paraId="25B79E70" w14:textId="77777777" w:rsidR="00AA251B" w:rsidRPr="005B352E" w:rsidRDefault="00AA251B" w:rsidP="00B817F8">
            <w:pPr>
              <w:jc w:val="center"/>
              <w:rPr>
                <w:b/>
                <w:bCs/>
                <w:sz w:val="20"/>
                <w:szCs w:val="20"/>
              </w:rPr>
            </w:pPr>
          </w:p>
        </w:tc>
        <w:tc>
          <w:tcPr>
            <w:tcW w:w="992" w:type="dxa"/>
            <w:shd w:val="clear" w:color="auto" w:fill="auto"/>
            <w:noWrap/>
            <w:vAlign w:val="bottom"/>
          </w:tcPr>
          <w:p w14:paraId="1045FE7D" w14:textId="77777777" w:rsidR="00AA251B" w:rsidRPr="005B352E" w:rsidRDefault="00AA251B" w:rsidP="00B817F8">
            <w:pPr>
              <w:jc w:val="center"/>
              <w:rPr>
                <w:b/>
                <w:bCs/>
                <w:sz w:val="20"/>
                <w:szCs w:val="20"/>
              </w:rPr>
            </w:pPr>
          </w:p>
        </w:tc>
      </w:tr>
    </w:tbl>
    <w:p w14:paraId="17FA7C86" w14:textId="77777777" w:rsidR="004565B6" w:rsidRPr="005B352E" w:rsidRDefault="004565B6" w:rsidP="004565B6">
      <w:pPr>
        <w:ind w:left="426"/>
        <w:jc w:val="both"/>
      </w:pPr>
    </w:p>
    <w:p w14:paraId="7F87E310" w14:textId="77777777" w:rsidR="00CE6C2C" w:rsidRPr="00792C2D" w:rsidRDefault="00CA0878" w:rsidP="00CE6C2C">
      <w:pPr>
        <w:pStyle w:val="Loendilik"/>
        <w:numPr>
          <w:ilvl w:val="0"/>
          <w:numId w:val="16"/>
        </w:numPr>
        <w:tabs>
          <w:tab w:val="left" w:pos="567"/>
        </w:tabs>
        <w:ind w:left="0" w:firstLine="0"/>
        <w:jc w:val="both"/>
      </w:pPr>
      <w:r w:rsidRPr="00792C2D">
        <w:t xml:space="preserve">Tööajagraafikus tähtajaks kokkulepitud mahtusid ületavad mahud loetakse järgnevate tähtaegade kohustuste täitmiseks. </w:t>
      </w:r>
      <w:r w:rsidR="00CE6C2C" w:rsidRPr="00792C2D">
        <w:t>Tellija ei ole raamlepingu täitmisel seotud lepingu eeldatava mahuga, teenust tellitakse vastavalt reaalsele vajadusele ja olemasolevatele võimalustele, mistõttu raamlepingu alusel tellitavate teenuste tegelik maht võib olla oluliselt väiksem või kokkuleppel töövõtjaga kuni 30 % suurem.</w:t>
      </w:r>
    </w:p>
    <w:p w14:paraId="1B1EDA78" w14:textId="77777777" w:rsidR="00CA0878" w:rsidRPr="00792C2D" w:rsidRDefault="00CA0878" w:rsidP="00CE6C2C">
      <w:pPr>
        <w:tabs>
          <w:tab w:val="left" w:pos="567"/>
        </w:tabs>
        <w:spacing w:line="240" w:lineRule="exact"/>
        <w:jc w:val="both"/>
      </w:pPr>
    </w:p>
    <w:p w14:paraId="09AFF89A" w14:textId="77777777" w:rsidR="00F933A8" w:rsidRPr="00792C2D" w:rsidRDefault="00F933A8" w:rsidP="003608DB">
      <w:pPr>
        <w:tabs>
          <w:tab w:val="left" w:pos="567"/>
        </w:tabs>
        <w:spacing w:line="240" w:lineRule="exact"/>
        <w:jc w:val="both"/>
      </w:pPr>
      <w:r w:rsidRPr="00792C2D">
        <w:t>2.</w:t>
      </w:r>
      <w:r w:rsidRPr="00792C2D">
        <w:tab/>
      </w:r>
      <w:r w:rsidR="003608DB" w:rsidRPr="00792C2D">
        <w:t>Käesoleva Lisaga Töövõtja kinnitab, et on suuteline kal</w:t>
      </w:r>
      <w:r w:rsidR="00F22EDC" w:rsidRPr="00792C2D">
        <w:t xml:space="preserve">endrikuus tegema potitaimede masinistutamist vähemalt </w:t>
      </w:r>
      <w:r w:rsidR="003608DB" w:rsidRPr="00792C2D">
        <w:t xml:space="preserve"> 20 ha.</w:t>
      </w:r>
    </w:p>
    <w:p w14:paraId="3EE0D89A" w14:textId="77777777" w:rsidR="00F933A8" w:rsidRPr="00BB521E" w:rsidRDefault="00F933A8" w:rsidP="004565B6">
      <w:pPr>
        <w:spacing w:line="240" w:lineRule="exact"/>
        <w:ind w:left="426" w:hanging="426"/>
        <w:jc w:val="both"/>
      </w:pPr>
    </w:p>
    <w:p w14:paraId="52E26FAD" w14:textId="77777777" w:rsidR="00CA0878" w:rsidRPr="00BB521E" w:rsidRDefault="00CA0878" w:rsidP="00CA0878">
      <w:pPr>
        <w:spacing w:line="240" w:lineRule="exact"/>
        <w:jc w:val="both"/>
      </w:pPr>
    </w:p>
    <w:p w14:paraId="53E3109F" w14:textId="77777777" w:rsidR="00CA0878" w:rsidRPr="00BB521E" w:rsidRDefault="00CA0878" w:rsidP="00CA0878">
      <w:pPr>
        <w:jc w:val="both"/>
        <w:outlineLvl w:val="0"/>
      </w:pPr>
      <w:r w:rsidRPr="00BB521E">
        <w:t>Poolte allkirjad:</w:t>
      </w:r>
    </w:p>
    <w:p w14:paraId="49017642" w14:textId="77777777" w:rsidR="00CA0878" w:rsidRPr="00BB521E" w:rsidRDefault="00CA0878" w:rsidP="00CA0878">
      <w:pPr>
        <w:jc w:val="both"/>
      </w:pPr>
    </w:p>
    <w:p w14:paraId="58229B4A" w14:textId="77777777" w:rsidR="00C002BA" w:rsidRDefault="00C002BA" w:rsidP="00C002BA">
      <w:pPr>
        <w:jc w:val="both"/>
      </w:pPr>
    </w:p>
    <w:p w14:paraId="42AC5381" w14:textId="77777777" w:rsidR="00C002BA" w:rsidRDefault="00C002BA" w:rsidP="00C002BA">
      <w:pPr>
        <w:jc w:val="both"/>
      </w:pPr>
      <w:r>
        <w:t>Tellija</w:t>
      </w:r>
      <w:r>
        <w:tab/>
      </w:r>
      <w:r>
        <w:tab/>
      </w:r>
      <w:r>
        <w:tab/>
      </w:r>
      <w:r>
        <w:tab/>
      </w:r>
      <w:r>
        <w:tab/>
      </w:r>
      <w:r>
        <w:tab/>
        <w:t xml:space="preserve">Töövõtja </w:t>
      </w:r>
    </w:p>
    <w:p w14:paraId="680C4BBC" w14:textId="77777777" w:rsidR="00C002BA" w:rsidRDefault="00C002BA" w:rsidP="00C002BA">
      <w:pPr>
        <w:jc w:val="both"/>
      </w:pPr>
    </w:p>
    <w:p w14:paraId="3AC25D43" w14:textId="77777777" w:rsidR="00E03895" w:rsidRDefault="00E03895" w:rsidP="00E03895">
      <w:pPr>
        <w:jc w:val="both"/>
      </w:pPr>
      <w:r w:rsidRPr="007335F9">
        <w:t xml:space="preserve">(allkirjastatud digitaalselt) </w:t>
      </w:r>
      <w:r w:rsidRPr="007335F9">
        <w:tab/>
      </w:r>
      <w:r w:rsidRPr="007335F9">
        <w:tab/>
      </w:r>
      <w:r w:rsidRPr="007335F9">
        <w:tab/>
        <w:t>(allkirjastatud digitaalselt)</w:t>
      </w:r>
    </w:p>
    <w:p w14:paraId="4D80B7BE" w14:textId="39EC7C22" w:rsidR="00700BC5" w:rsidRDefault="0052506E" w:rsidP="00700BC5">
      <w:pPr>
        <w:pStyle w:val="Pealkiri4"/>
        <w:numPr>
          <w:ilvl w:val="0"/>
          <w:numId w:val="0"/>
        </w:numPr>
        <w:ind w:left="864" w:hanging="864"/>
        <w:rPr>
          <w:b w:val="0"/>
          <w:bCs w:val="0"/>
          <w:i/>
          <w:iCs/>
          <w:sz w:val="22"/>
          <w:szCs w:val="22"/>
        </w:rPr>
      </w:pPr>
      <w:r>
        <w:rPr>
          <w:b w:val="0"/>
          <w:bCs w:val="0"/>
          <w:i/>
          <w:iCs/>
          <w:sz w:val="22"/>
          <w:szCs w:val="22"/>
        </w:rPr>
        <w:tab/>
      </w:r>
      <w:r>
        <w:rPr>
          <w:b w:val="0"/>
          <w:bCs w:val="0"/>
          <w:i/>
          <w:iCs/>
          <w:sz w:val="22"/>
          <w:szCs w:val="22"/>
        </w:rPr>
        <w:tab/>
      </w:r>
      <w:r>
        <w:rPr>
          <w:b w:val="0"/>
          <w:bCs w:val="0"/>
          <w:i/>
          <w:iCs/>
          <w:sz w:val="22"/>
          <w:szCs w:val="22"/>
        </w:rPr>
        <w:tab/>
      </w:r>
      <w:r w:rsidR="00700BC5">
        <w:rPr>
          <w:b w:val="0"/>
          <w:bCs w:val="0"/>
          <w:i/>
          <w:iCs/>
          <w:sz w:val="22"/>
          <w:szCs w:val="22"/>
        </w:rPr>
        <w:tab/>
      </w:r>
      <w:r w:rsidR="00700BC5">
        <w:rPr>
          <w:b w:val="0"/>
          <w:bCs w:val="0"/>
          <w:i/>
          <w:iCs/>
          <w:sz w:val="22"/>
          <w:szCs w:val="22"/>
        </w:rPr>
        <w:tab/>
      </w:r>
    </w:p>
    <w:p w14:paraId="5E15DD25" w14:textId="77777777" w:rsidR="009F7CAA" w:rsidRPr="0052506E" w:rsidRDefault="0006538D" w:rsidP="009F7CAA">
      <w:pPr>
        <w:jc w:val="both"/>
      </w:pPr>
      <w:r>
        <w:rPr>
          <w:bCs/>
        </w:rPr>
        <w:br w:type="page"/>
      </w:r>
      <w:r w:rsidR="009F7CAA" w:rsidRPr="0052506E">
        <w:lastRenderedPageBreak/>
        <w:t xml:space="preserve">METSAKASVATUSTEENUSE TÖÖVÕTULEPINGU NR </w:t>
      </w:r>
      <w:r w:rsidRPr="0052506E">
        <w:rPr>
          <w:b/>
        </w:rPr>
        <w:t>3-2.5.3/18</w:t>
      </w:r>
      <w:r w:rsidR="00704754">
        <w:rPr>
          <w:b/>
        </w:rPr>
        <w:t>…………..</w:t>
      </w:r>
      <w:r w:rsidRPr="0052506E">
        <w:t xml:space="preserve"> </w:t>
      </w:r>
      <w:r w:rsidR="00704754">
        <w:t>juurde</w:t>
      </w:r>
      <w:r w:rsidR="009F7CAA" w:rsidRPr="0052506E">
        <w:t xml:space="preserve"> </w:t>
      </w:r>
    </w:p>
    <w:p w14:paraId="07D1CE94" w14:textId="77777777" w:rsidR="009F7CAA" w:rsidRPr="0052506E" w:rsidRDefault="009F7CAA" w:rsidP="009F7CAA">
      <w:pPr>
        <w:tabs>
          <w:tab w:val="num" w:pos="720"/>
        </w:tabs>
        <w:ind w:left="720" w:hanging="720"/>
        <w:jc w:val="both"/>
        <w:outlineLvl w:val="0"/>
      </w:pPr>
      <w:r w:rsidRPr="0052506E">
        <w:t xml:space="preserve">LISA 2/1 – Hinnakokkuleppe </w:t>
      </w:r>
    </w:p>
    <w:p w14:paraId="16EEBA17" w14:textId="77777777" w:rsidR="009F7CAA" w:rsidRPr="0052506E" w:rsidRDefault="009F7CAA" w:rsidP="009F7CAA">
      <w:pPr>
        <w:jc w:val="both"/>
        <w:outlineLvl w:val="0"/>
      </w:pPr>
    </w:p>
    <w:p w14:paraId="5F65D248" w14:textId="3D7BD741" w:rsidR="00E93D1A" w:rsidRPr="0052506E" w:rsidRDefault="00883E11" w:rsidP="00891FA9">
      <w:pPr>
        <w:ind w:left="4956" w:firstLine="708"/>
        <w:jc w:val="right"/>
      </w:pPr>
      <w:r w:rsidRPr="0052506E">
        <w:t>(</w:t>
      </w:r>
      <w:r w:rsidR="00524962" w:rsidRPr="00524962">
        <w:t xml:space="preserve">digitaalallkirja kuupäev </w:t>
      </w:r>
      <w:proofErr w:type="spellStart"/>
      <w:r w:rsidR="00524962" w:rsidRPr="00524962">
        <w:t>nõustumusest</w:t>
      </w:r>
      <w:proofErr w:type="spellEnd"/>
      <w:r w:rsidR="00524962" w:rsidRPr="00524962">
        <w:t>)</w:t>
      </w:r>
    </w:p>
    <w:p w14:paraId="6040EA66" w14:textId="77777777" w:rsidR="00883E11" w:rsidRPr="0052506E" w:rsidRDefault="00883E11" w:rsidP="00E93D1A">
      <w:pPr>
        <w:jc w:val="both"/>
      </w:pPr>
    </w:p>
    <w:p w14:paraId="356D2784" w14:textId="7AD7F73B" w:rsidR="009F7CAA" w:rsidRPr="0052506E" w:rsidRDefault="009F7CAA" w:rsidP="009F7CAA">
      <w:pPr>
        <w:jc w:val="both"/>
      </w:pPr>
      <w:r w:rsidRPr="0052506E">
        <w:t xml:space="preserve">RMK (Tellija) ja </w:t>
      </w:r>
      <w:r w:rsidR="00704754">
        <w:rPr>
          <w:b/>
        </w:rPr>
        <w:t>………….</w:t>
      </w:r>
      <w:r w:rsidRPr="0052506E">
        <w:t xml:space="preserve"> (Töövõt</w:t>
      </w:r>
      <w:r w:rsidR="00966C42" w:rsidRPr="0052506E">
        <w:t xml:space="preserve">ja) leppisid kokku, et alates </w:t>
      </w:r>
      <w:r w:rsidR="004C6470">
        <w:rPr>
          <w:b/>
        </w:rPr>
        <w:t>……………………..</w:t>
      </w:r>
      <w:r w:rsidRPr="0052506E">
        <w:t xml:space="preserve">.a. on </w:t>
      </w:r>
      <w:r w:rsidR="00DA222B" w:rsidRPr="0052506E">
        <w:t xml:space="preserve">Hind </w:t>
      </w:r>
      <w:r w:rsidRPr="0052506E">
        <w:t>järgnev:</w:t>
      </w:r>
    </w:p>
    <w:p w14:paraId="3791D256" w14:textId="77777777" w:rsidR="007C1253" w:rsidRPr="0052506E" w:rsidRDefault="007C1253" w:rsidP="004D0CA1">
      <w:pPr>
        <w:suppressAutoHyphens w:val="0"/>
        <w:jc w:val="both"/>
        <w:outlineLvl w:val="0"/>
      </w:pPr>
    </w:p>
    <w:p w14:paraId="703F0FD8" w14:textId="402F8F21" w:rsidR="007C1253" w:rsidRPr="0052506E" w:rsidRDefault="008D34D1" w:rsidP="007C1253">
      <w:pPr>
        <w:numPr>
          <w:ilvl w:val="0"/>
          <w:numId w:val="12"/>
        </w:numPr>
        <w:tabs>
          <w:tab w:val="clear" w:pos="720"/>
          <w:tab w:val="num" w:pos="284"/>
        </w:tabs>
        <w:suppressAutoHyphens w:val="0"/>
        <w:ind w:left="284" w:hanging="284"/>
        <w:jc w:val="both"/>
        <w:outlineLvl w:val="0"/>
      </w:pPr>
      <w:r>
        <w:t>Masinistutus</w:t>
      </w:r>
      <w:r w:rsidR="00872FC3" w:rsidRPr="0052506E">
        <w:t xml:space="preserve"> </w:t>
      </w:r>
      <w:r w:rsidR="00704754">
        <w:rPr>
          <w:b/>
        </w:rPr>
        <w:t xml:space="preserve">             </w:t>
      </w:r>
      <w:r w:rsidR="007C1253" w:rsidRPr="0052506E">
        <w:t xml:space="preserve"> </w:t>
      </w:r>
      <w:r w:rsidR="007C1253" w:rsidRPr="0052506E">
        <w:rPr>
          <w:b/>
        </w:rPr>
        <w:t>€/ha.</w:t>
      </w:r>
    </w:p>
    <w:p w14:paraId="3E4FD32C" w14:textId="77777777" w:rsidR="007C1253" w:rsidRPr="0052506E" w:rsidRDefault="007C1253" w:rsidP="004D0CA1">
      <w:pPr>
        <w:suppressAutoHyphens w:val="0"/>
        <w:jc w:val="both"/>
        <w:outlineLvl w:val="0"/>
      </w:pPr>
    </w:p>
    <w:p w14:paraId="176502A6" w14:textId="0F34994C" w:rsidR="004D0CA1" w:rsidRPr="00F756AB" w:rsidRDefault="004D0CA1" w:rsidP="00B466DD">
      <w:pPr>
        <w:numPr>
          <w:ilvl w:val="0"/>
          <w:numId w:val="12"/>
        </w:numPr>
        <w:tabs>
          <w:tab w:val="clear" w:pos="720"/>
          <w:tab w:val="num" w:pos="284"/>
        </w:tabs>
        <w:suppressAutoHyphens w:val="0"/>
        <w:ind w:left="284" w:hanging="284"/>
        <w:jc w:val="both"/>
        <w:outlineLvl w:val="0"/>
      </w:pPr>
      <w:r w:rsidRPr="00F756AB">
        <w:t xml:space="preserve">Hinnalisa Kütuse hind on </w:t>
      </w:r>
      <w:r w:rsidR="0052506E" w:rsidRPr="00F756AB">
        <w:t>0</w:t>
      </w:r>
      <w:r w:rsidR="008D34D1" w:rsidRPr="00F756AB">
        <w:t>….</w:t>
      </w:r>
      <w:r w:rsidR="00167F1D" w:rsidRPr="00F756AB">
        <w:t>€</w:t>
      </w:r>
      <w:r w:rsidRPr="00F756AB">
        <w:t xml:space="preserve">/l ja Eesti keskmine palk </w:t>
      </w:r>
      <w:r w:rsidR="008D34D1" w:rsidRPr="00F756AB">
        <w:t>…….</w:t>
      </w:r>
      <w:r w:rsidR="00167F1D" w:rsidRPr="00F756AB">
        <w:t>€</w:t>
      </w:r>
      <w:r w:rsidRPr="00F756AB">
        <w:t xml:space="preserve">. </w:t>
      </w:r>
    </w:p>
    <w:p w14:paraId="19234E9B" w14:textId="77777777" w:rsidR="004D0CA1" w:rsidRPr="0052506E" w:rsidRDefault="004D0CA1" w:rsidP="004D0CA1">
      <w:pPr>
        <w:suppressAutoHyphens w:val="0"/>
        <w:jc w:val="both"/>
        <w:outlineLvl w:val="0"/>
      </w:pPr>
    </w:p>
    <w:p w14:paraId="7A8B61E7" w14:textId="307598A0" w:rsidR="00F0712A" w:rsidRPr="0052506E" w:rsidRDefault="00F0712A" w:rsidP="00B466DD">
      <w:pPr>
        <w:numPr>
          <w:ilvl w:val="0"/>
          <w:numId w:val="12"/>
        </w:numPr>
        <w:tabs>
          <w:tab w:val="clear" w:pos="720"/>
          <w:tab w:val="num" w:pos="284"/>
        </w:tabs>
        <w:suppressAutoHyphens w:val="0"/>
        <w:ind w:left="284" w:hanging="284"/>
        <w:jc w:val="both"/>
        <w:outlineLvl w:val="0"/>
      </w:pPr>
      <w:r w:rsidRPr="0052506E">
        <w:t xml:space="preserve">Pooled lepivad kokku, et sihtide ja raiesmiku tasandamise ja kraavides setete puhastamise Hind on </w:t>
      </w:r>
      <w:r w:rsidR="00237B74" w:rsidRPr="0052506E">
        <w:t>40</w:t>
      </w:r>
      <w:r w:rsidR="00993522">
        <w:t xml:space="preserve"> </w:t>
      </w:r>
      <w:r w:rsidRPr="0052506E">
        <w:t>€/h.</w:t>
      </w:r>
    </w:p>
    <w:p w14:paraId="5037D3B4" w14:textId="77777777" w:rsidR="00F0712A" w:rsidRPr="0052506E" w:rsidRDefault="00F0712A" w:rsidP="00F0712A">
      <w:pPr>
        <w:pStyle w:val="Loendilik"/>
      </w:pPr>
    </w:p>
    <w:p w14:paraId="08C172BE" w14:textId="77777777" w:rsidR="00F31071" w:rsidRPr="0052506E" w:rsidRDefault="00F31071" w:rsidP="00B466DD">
      <w:pPr>
        <w:numPr>
          <w:ilvl w:val="0"/>
          <w:numId w:val="12"/>
        </w:numPr>
        <w:tabs>
          <w:tab w:val="clear" w:pos="720"/>
          <w:tab w:val="num" w:pos="284"/>
        </w:tabs>
        <w:suppressAutoHyphens w:val="0"/>
        <w:ind w:left="284" w:hanging="284"/>
        <w:jc w:val="both"/>
        <w:outlineLvl w:val="0"/>
      </w:pPr>
      <w:r w:rsidRPr="0052506E">
        <w:t xml:space="preserve">Käesolev hinnakokkulepe kehtib </w:t>
      </w:r>
      <w:r w:rsidR="004C6470">
        <w:rPr>
          <w:b/>
        </w:rPr>
        <w:t>………………….</w:t>
      </w:r>
      <w:r w:rsidRPr="0052506E">
        <w:t xml:space="preserve"> kuni </w:t>
      </w:r>
      <w:r w:rsidR="004C6470">
        <w:rPr>
          <w:b/>
        </w:rPr>
        <w:t>…………………</w:t>
      </w:r>
      <w:r w:rsidRPr="0052506E">
        <w:t>.</w:t>
      </w:r>
    </w:p>
    <w:p w14:paraId="005B880B" w14:textId="77777777" w:rsidR="00F31071" w:rsidRPr="00BB521E" w:rsidRDefault="00F31071" w:rsidP="00F31071">
      <w:pPr>
        <w:suppressAutoHyphens w:val="0"/>
        <w:jc w:val="both"/>
        <w:outlineLvl w:val="0"/>
      </w:pPr>
    </w:p>
    <w:p w14:paraId="527EB722" w14:textId="77777777" w:rsidR="00F31071" w:rsidRPr="00BB521E" w:rsidRDefault="00F31071" w:rsidP="00F31071">
      <w:pPr>
        <w:jc w:val="both"/>
      </w:pPr>
    </w:p>
    <w:p w14:paraId="6244627A" w14:textId="77777777" w:rsidR="00C002BA" w:rsidRDefault="00C002BA" w:rsidP="00C002BA">
      <w:pPr>
        <w:jc w:val="both"/>
        <w:rPr>
          <w:sz w:val="22"/>
          <w:szCs w:val="22"/>
        </w:rPr>
      </w:pPr>
      <w:r w:rsidRPr="00FE4887">
        <w:rPr>
          <w:b/>
          <w:sz w:val="22"/>
          <w:szCs w:val="22"/>
        </w:rPr>
        <w:t>Poolte allkirjad:</w:t>
      </w:r>
      <w:r w:rsidRPr="00322B61">
        <w:rPr>
          <w:sz w:val="22"/>
          <w:szCs w:val="22"/>
        </w:rPr>
        <w:t xml:space="preserve"> </w:t>
      </w:r>
    </w:p>
    <w:p w14:paraId="7482C359" w14:textId="77777777" w:rsidR="00E03895" w:rsidRDefault="00E03895" w:rsidP="00C002BA">
      <w:pPr>
        <w:jc w:val="both"/>
        <w:rPr>
          <w:b/>
          <w:sz w:val="22"/>
          <w:szCs w:val="22"/>
        </w:rPr>
      </w:pPr>
    </w:p>
    <w:p w14:paraId="578D3626" w14:textId="77777777" w:rsidR="00C002BA" w:rsidRPr="00012229" w:rsidRDefault="00C002BA" w:rsidP="00C002BA">
      <w:pPr>
        <w:jc w:val="both"/>
        <w:rPr>
          <w:b/>
          <w:sz w:val="22"/>
          <w:szCs w:val="22"/>
        </w:rPr>
      </w:pPr>
      <w:r w:rsidRPr="00012229">
        <w:rPr>
          <w:b/>
          <w:sz w:val="22"/>
          <w:szCs w:val="22"/>
        </w:rPr>
        <w:t>Tellija</w:t>
      </w:r>
      <w:r w:rsidRPr="00012229">
        <w:rPr>
          <w:b/>
          <w:sz w:val="22"/>
          <w:szCs w:val="22"/>
        </w:rPr>
        <w:tab/>
      </w:r>
      <w:r w:rsidRPr="00012229">
        <w:rPr>
          <w:b/>
          <w:sz w:val="22"/>
          <w:szCs w:val="22"/>
        </w:rPr>
        <w:tab/>
      </w:r>
      <w:r w:rsidRPr="00012229">
        <w:rPr>
          <w:b/>
          <w:sz w:val="22"/>
          <w:szCs w:val="22"/>
        </w:rPr>
        <w:tab/>
      </w:r>
      <w:r w:rsidRPr="00012229">
        <w:rPr>
          <w:b/>
          <w:sz w:val="22"/>
          <w:szCs w:val="22"/>
        </w:rPr>
        <w:tab/>
      </w:r>
      <w:r w:rsidRPr="00012229">
        <w:rPr>
          <w:b/>
          <w:sz w:val="22"/>
          <w:szCs w:val="22"/>
        </w:rPr>
        <w:tab/>
      </w:r>
      <w:r w:rsidRPr="00012229">
        <w:rPr>
          <w:b/>
          <w:sz w:val="22"/>
          <w:szCs w:val="22"/>
        </w:rPr>
        <w:tab/>
        <w:t xml:space="preserve">Töövõtja </w:t>
      </w:r>
    </w:p>
    <w:p w14:paraId="5F6343B8" w14:textId="77777777" w:rsidR="00E03895" w:rsidRDefault="00E03895" w:rsidP="00C002BA">
      <w:pPr>
        <w:jc w:val="both"/>
        <w:rPr>
          <w:sz w:val="22"/>
          <w:szCs w:val="22"/>
        </w:rPr>
      </w:pPr>
    </w:p>
    <w:p w14:paraId="7E29C39B" w14:textId="77777777" w:rsidR="00C002BA" w:rsidRPr="00012229" w:rsidRDefault="00E03895" w:rsidP="00C002BA">
      <w:pPr>
        <w:jc w:val="both"/>
        <w:rPr>
          <w:sz w:val="22"/>
          <w:szCs w:val="22"/>
        </w:rPr>
      </w:pPr>
      <w:r w:rsidRPr="00E03895">
        <w:rPr>
          <w:sz w:val="22"/>
          <w:szCs w:val="22"/>
        </w:rPr>
        <w:t xml:space="preserve">(allkirjastatud digitaalselt) </w:t>
      </w:r>
      <w:r w:rsidRPr="00E03895">
        <w:rPr>
          <w:sz w:val="22"/>
          <w:szCs w:val="22"/>
        </w:rPr>
        <w:tab/>
      </w:r>
      <w:r w:rsidRPr="00E03895">
        <w:rPr>
          <w:sz w:val="22"/>
          <w:szCs w:val="22"/>
        </w:rPr>
        <w:tab/>
      </w:r>
      <w:r w:rsidRPr="00E03895">
        <w:rPr>
          <w:sz w:val="22"/>
          <w:szCs w:val="22"/>
        </w:rPr>
        <w:tab/>
        <w:t>(allkirjastatud digitaalselt)</w:t>
      </w:r>
    </w:p>
    <w:p w14:paraId="23420261" w14:textId="0DE80C8B" w:rsidR="00700BC5" w:rsidRDefault="006263CB" w:rsidP="00700BC5">
      <w:pPr>
        <w:pStyle w:val="Pealkiri4"/>
        <w:numPr>
          <w:ilvl w:val="0"/>
          <w:numId w:val="0"/>
        </w:numPr>
        <w:ind w:left="864" w:hanging="864"/>
        <w:rPr>
          <w:b w:val="0"/>
          <w:bCs w:val="0"/>
          <w:i/>
          <w:iCs/>
          <w:sz w:val="22"/>
          <w:szCs w:val="22"/>
        </w:rPr>
      </w:pPr>
      <w:r>
        <w:rPr>
          <w:b w:val="0"/>
          <w:bCs w:val="0"/>
          <w:i/>
          <w:iCs/>
          <w:sz w:val="22"/>
          <w:szCs w:val="22"/>
        </w:rPr>
        <w:tab/>
      </w:r>
      <w:r>
        <w:rPr>
          <w:b w:val="0"/>
          <w:bCs w:val="0"/>
          <w:i/>
          <w:iCs/>
          <w:sz w:val="22"/>
          <w:szCs w:val="22"/>
        </w:rPr>
        <w:tab/>
      </w:r>
      <w:r>
        <w:rPr>
          <w:b w:val="0"/>
          <w:bCs w:val="0"/>
          <w:i/>
          <w:iCs/>
          <w:sz w:val="22"/>
          <w:szCs w:val="22"/>
        </w:rPr>
        <w:tab/>
      </w:r>
      <w:r>
        <w:rPr>
          <w:b w:val="0"/>
          <w:bCs w:val="0"/>
          <w:i/>
          <w:iCs/>
          <w:sz w:val="22"/>
          <w:szCs w:val="22"/>
        </w:rPr>
        <w:tab/>
      </w:r>
    </w:p>
    <w:p w14:paraId="3661FA76" w14:textId="77777777" w:rsidR="00376352" w:rsidRPr="00BB521E" w:rsidRDefault="00376352" w:rsidP="00F31071">
      <w:pPr>
        <w:jc w:val="both"/>
      </w:pPr>
    </w:p>
    <w:p w14:paraId="67D255AF" w14:textId="77777777" w:rsidR="00F31071" w:rsidRPr="00BB521E" w:rsidRDefault="00F31071" w:rsidP="00F31071">
      <w:pPr>
        <w:jc w:val="both"/>
      </w:pPr>
    </w:p>
    <w:p w14:paraId="0B2E0C18" w14:textId="5D848E94" w:rsidR="002E4C23" w:rsidRPr="00BB521E" w:rsidRDefault="0006538D" w:rsidP="002E4C23">
      <w:pPr>
        <w:jc w:val="both"/>
      </w:pPr>
      <w:r>
        <w:rPr>
          <w:bCs/>
        </w:rPr>
        <w:br w:type="page"/>
      </w:r>
      <w:r w:rsidR="002E4C23" w:rsidRPr="00BB521E">
        <w:lastRenderedPageBreak/>
        <w:t xml:space="preserve">METSAKASVATUSTEENUSE TÖÖVÕTULEPINGU NR </w:t>
      </w:r>
      <w:r w:rsidR="002E4C23" w:rsidRPr="00BB521E">
        <w:rPr>
          <w:b/>
        </w:rPr>
        <w:t>3-2.5.3/</w:t>
      </w:r>
      <w:r w:rsidR="00AB3520">
        <w:rPr>
          <w:b/>
        </w:rPr>
        <w:t>18</w:t>
      </w:r>
      <w:r w:rsidR="006263CB">
        <w:rPr>
          <w:b/>
        </w:rPr>
        <w:t>…………….</w:t>
      </w:r>
      <w:r w:rsidR="006263CB">
        <w:t xml:space="preserve"> juurde</w:t>
      </w:r>
      <w:r w:rsidR="002E4C23" w:rsidRPr="00BB521E">
        <w:t xml:space="preserve"> </w:t>
      </w:r>
    </w:p>
    <w:p w14:paraId="0092AF51" w14:textId="77777777" w:rsidR="002E4C23" w:rsidRPr="00BB521E" w:rsidRDefault="002E4C23" w:rsidP="00396D78">
      <w:pPr>
        <w:ind w:left="4956" w:firstLine="708"/>
        <w:jc w:val="right"/>
      </w:pPr>
      <w:r w:rsidRPr="00BB521E">
        <w:t xml:space="preserve">LISA 3/1 – RMK keskkonnanõuded </w:t>
      </w:r>
    </w:p>
    <w:p w14:paraId="496B9853" w14:textId="0080BA47" w:rsidR="00E074A3" w:rsidRDefault="00883E11" w:rsidP="00396D78">
      <w:pPr>
        <w:ind w:left="4956" w:firstLine="708"/>
        <w:jc w:val="right"/>
      </w:pPr>
      <w:r>
        <w:t>(</w:t>
      </w:r>
      <w:r w:rsidR="00524962" w:rsidRPr="00524962">
        <w:t xml:space="preserve">digitaalallkirja kuupäev </w:t>
      </w:r>
      <w:proofErr w:type="spellStart"/>
      <w:r w:rsidR="00524962" w:rsidRPr="00524962">
        <w:t>nõustumusest</w:t>
      </w:r>
      <w:proofErr w:type="spellEnd"/>
      <w:r w:rsidR="00524962" w:rsidRPr="00524962">
        <w:t>)</w:t>
      </w:r>
    </w:p>
    <w:p w14:paraId="1EF96358" w14:textId="77777777" w:rsidR="00883E11" w:rsidRPr="00BB521E" w:rsidRDefault="00883E11" w:rsidP="002E4C23">
      <w:pPr>
        <w:jc w:val="both"/>
      </w:pPr>
    </w:p>
    <w:p w14:paraId="02884A5F" w14:textId="77777777" w:rsidR="000906B3" w:rsidRDefault="000906B3" w:rsidP="000906B3">
      <w:pPr>
        <w:keepNext/>
        <w:suppressAutoHyphens w:val="0"/>
        <w:outlineLvl w:val="2"/>
      </w:pPr>
      <w:r>
        <w:t>RMK keskkonnanõuded mootorsõidukitega ja saagidega töötamisel</w:t>
      </w:r>
    </w:p>
    <w:p w14:paraId="4199E206" w14:textId="77777777" w:rsidR="000906B3" w:rsidRPr="00E21483" w:rsidRDefault="000906B3" w:rsidP="000906B3">
      <w:pPr>
        <w:keepNext/>
        <w:suppressAutoHyphens w:val="0"/>
        <w:outlineLvl w:val="2"/>
        <w:rPr>
          <w:b/>
          <w:bCs/>
          <w:lang w:eastAsia="en-US"/>
        </w:rPr>
      </w:pPr>
    </w:p>
    <w:p w14:paraId="4780CCE9" w14:textId="77777777" w:rsidR="000906B3" w:rsidRPr="00E21483" w:rsidRDefault="000906B3" w:rsidP="000906B3">
      <w:pPr>
        <w:suppressAutoHyphens w:val="0"/>
        <w:jc w:val="both"/>
        <w:rPr>
          <w:lang w:eastAsia="en-US"/>
        </w:rPr>
      </w:pPr>
      <w:r w:rsidRPr="00E21483">
        <w:rPr>
          <w:lang w:eastAsia="en-US"/>
        </w:rPr>
        <w:t xml:space="preserve">Keskkonnanõuete koostamisel on lähtutud kehtivatest õigusaktidest, FSC ja PEFC metsamajandamise standardi ning ISO 14001 keskkonnajuhtimise ja ISO 9001 kvaliteedijuhtimise standardi nõuetest. </w:t>
      </w:r>
    </w:p>
    <w:p w14:paraId="3341D120" w14:textId="77777777" w:rsidR="000906B3" w:rsidRPr="000E7E56" w:rsidRDefault="000906B3" w:rsidP="000906B3"/>
    <w:p w14:paraId="7F00813A" w14:textId="77777777" w:rsidR="000906B3" w:rsidRDefault="000906B3" w:rsidP="000906B3">
      <w:pPr>
        <w:numPr>
          <w:ilvl w:val="0"/>
          <w:numId w:val="28"/>
        </w:numPr>
        <w:suppressAutoHyphens w:val="0"/>
        <w:ind w:left="709" w:hanging="709"/>
        <w:jc w:val="both"/>
        <w:rPr>
          <w:b/>
        </w:rPr>
      </w:pPr>
      <w:proofErr w:type="spellStart"/>
      <w:r w:rsidRPr="009537BF">
        <w:rPr>
          <w:b/>
        </w:rPr>
        <w:t>Üldsätted</w:t>
      </w:r>
      <w:proofErr w:type="spellEnd"/>
    </w:p>
    <w:p w14:paraId="516A8EA6" w14:textId="77777777" w:rsidR="000906B3" w:rsidRDefault="000906B3" w:rsidP="000906B3">
      <w:pPr>
        <w:numPr>
          <w:ilvl w:val="1"/>
          <w:numId w:val="28"/>
        </w:numPr>
        <w:suppressAutoHyphens w:val="0"/>
        <w:ind w:left="709" w:hanging="709"/>
        <w:jc w:val="both"/>
      </w:pPr>
      <w:r w:rsidRPr="006A5305">
        <w:t xml:space="preserve">Juhend </w:t>
      </w:r>
      <w:r>
        <w:t>sätestab</w:t>
      </w:r>
      <w:r w:rsidRPr="006A5305">
        <w:t xml:space="preserve"> keskkonnaalased nõuded tööobjektil kütus</w:t>
      </w:r>
      <w:r>
        <w:t>t</w:t>
      </w:r>
      <w:r w:rsidRPr="006A5305">
        <w:t>e</w:t>
      </w:r>
      <w:r>
        <w:t xml:space="preserve"> ja määrdeainete</w:t>
      </w:r>
      <w:r w:rsidRPr="006A5305">
        <w:t xml:space="preserve"> hoidmisele, tankimisele ja jäätmete käitlemisele ning hädaolukordades tegutsemisele.   </w:t>
      </w:r>
    </w:p>
    <w:p w14:paraId="7FEF4474" w14:textId="77777777" w:rsidR="000906B3" w:rsidRPr="006A5305" w:rsidRDefault="000906B3" w:rsidP="000906B3">
      <w:pPr>
        <w:numPr>
          <w:ilvl w:val="1"/>
          <w:numId w:val="28"/>
        </w:numPr>
        <w:suppressAutoHyphens w:val="0"/>
        <w:ind w:left="709" w:hanging="709"/>
        <w:jc w:val="both"/>
      </w:pPr>
      <w:r>
        <w:t xml:space="preserve">Juhendi nõuded kehtivad sisepõlemismootori jõul liikuva sõidukiga (edaspidi masin) ning kettsaega, võsasaega ja trimmeriga (edaspidi saag) töötamisel. </w:t>
      </w:r>
    </w:p>
    <w:p w14:paraId="1922014A" w14:textId="77777777" w:rsidR="000906B3" w:rsidRDefault="000906B3" w:rsidP="000906B3">
      <w:pPr>
        <w:numPr>
          <w:ilvl w:val="1"/>
          <w:numId w:val="28"/>
        </w:numPr>
        <w:suppressAutoHyphens w:val="0"/>
        <w:ind w:left="709" w:hanging="709"/>
        <w:jc w:val="both"/>
      </w:pPr>
      <w:r>
        <w:t>Juhendi</w:t>
      </w:r>
      <w:r w:rsidRPr="0021589B">
        <w:t xml:space="preserve"> koostamisel on lähtutud kehtivatest õigusaktides</w:t>
      </w:r>
      <w:r>
        <w:t>t,</w:t>
      </w:r>
      <w:r w:rsidRPr="0021589B">
        <w:t xml:space="preserve"> FSC </w:t>
      </w:r>
      <w:r w:rsidRPr="00BD6E86">
        <w:t xml:space="preserve">ja PEFC </w:t>
      </w:r>
      <w:r>
        <w:t xml:space="preserve">säästliku </w:t>
      </w:r>
      <w:r w:rsidRPr="00BD6E86">
        <w:t>metsamajandamise standardi ning ISO 14001 keskkon</w:t>
      </w:r>
      <w:r w:rsidRPr="0021589B">
        <w:t>na</w:t>
      </w:r>
      <w:r>
        <w:softHyphen/>
      </w:r>
      <w:r w:rsidRPr="00BD6E86">
        <w:softHyphen/>
        <w:t xml:space="preserve">juhtimise </w:t>
      </w:r>
      <w:r w:rsidRPr="00757409">
        <w:t>ja ISO 9001 kvaliteedijuhtimise standardi nõuetest.</w:t>
      </w:r>
      <w:r w:rsidRPr="0021589B">
        <w:t xml:space="preserve"> </w:t>
      </w:r>
    </w:p>
    <w:p w14:paraId="48984421" w14:textId="77777777" w:rsidR="000906B3" w:rsidRPr="009537BF" w:rsidRDefault="000906B3" w:rsidP="000906B3">
      <w:pPr>
        <w:ind w:left="709"/>
        <w:jc w:val="both"/>
      </w:pPr>
    </w:p>
    <w:p w14:paraId="147A9470" w14:textId="77777777" w:rsidR="000906B3" w:rsidRDefault="000906B3" w:rsidP="000906B3">
      <w:pPr>
        <w:numPr>
          <w:ilvl w:val="0"/>
          <w:numId w:val="28"/>
        </w:numPr>
        <w:suppressAutoHyphens w:val="0"/>
        <w:ind w:left="709" w:hanging="709"/>
        <w:jc w:val="both"/>
        <w:rPr>
          <w:b/>
        </w:rPr>
      </w:pPr>
      <w:r>
        <w:rPr>
          <w:b/>
        </w:rPr>
        <w:t>Üldised nõuded</w:t>
      </w:r>
    </w:p>
    <w:p w14:paraId="3D9D3620" w14:textId="77777777" w:rsidR="000906B3" w:rsidRPr="00C1249F" w:rsidRDefault="000906B3" w:rsidP="000906B3">
      <w:pPr>
        <w:numPr>
          <w:ilvl w:val="1"/>
          <w:numId w:val="28"/>
        </w:numPr>
        <w:suppressAutoHyphens w:val="0"/>
        <w:ind w:left="709" w:hanging="709"/>
        <w:jc w:val="both"/>
      </w:pPr>
      <w:r>
        <w:t>K</w:t>
      </w:r>
      <w:r w:rsidRPr="00225CAF">
        <w:t xml:space="preserve">ui </w:t>
      </w:r>
      <w:r>
        <w:t xml:space="preserve">töö käigus võib tekkida keskkonnareostus või </w:t>
      </w:r>
      <w:r w:rsidRPr="00225CAF">
        <w:t xml:space="preserve">ohtu </w:t>
      </w:r>
      <w:r w:rsidRPr="009537BF">
        <w:t>sattuda töö</w:t>
      </w:r>
      <w:r>
        <w:softHyphen/>
      </w:r>
      <w:r w:rsidRPr="009537BF">
        <w:t xml:space="preserve">objektil </w:t>
      </w:r>
      <w:r w:rsidRPr="00C1249F">
        <w:t>viibivate isikute elu või tervis tuleb tööd koheselt peatada.</w:t>
      </w:r>
    </w:p>
    <w:p w14:paraId="53322E42" w14:textId="77777777" w:rsidR="000906B3" w:rsidRPr="00C507D5" w:rsidRDefault="000906B3" w:rsidP="000906B3">
      <w:pPr>
        <w:numPr>
          <w:ilvl w:val="1"/>
          <w:numId w:val="28"/>
        </w:numPr>
        <w:suppressAutoHyphens w:val="0"/>
        <w:ind w:left="709" w:hanging="709"/>
        <w:jc w:val="both"/>
      </w:pPr>
      <w:r w:rsidRPr="00C1249F">
        <w:t xml:space="preserve">Metsas on keelatud teha lõket selleks mitte ettevalmistatud kohas. Tuleohtlikul </w:t>
      </w:r>
      <w:r w:rsidRPr="00C507D5">
        <w:t xml:space="preserve">ajal on keelatud metsas suitsetamine, lõkketegemine ning lahtise tule kasutamine. </w:t>
      </w:r>
    </w:p>
    <w:p w14:paraId="47258280" w14:textId="77777777" w:rsidR="000906B3" w:rsidRPr="00C507D5" w:rsidRDefault="000906B3" w:rsidP="000906B3">
      <w:pPr>
        <w:numPr>
          <w:ilvl w:val="1"/>
          <w:numId w:val="28"/>
        </w:numPr>
        <w:suppressAutoHyphens w:val="0"/>
        <w:ind w:left="709" w:hanging="709"/>
        <w:jc w:val="both"/>
      </w:pPr>
      <w:r>
        <w:t>Turbapinnasel töötav masin peab olema komplekteeritud seadmetega, mis välistavad väljalaskegaasis sädemete olemasolu.</w:t>
      </w:r>
    </w:p>
    <w:p w14:paraId="050C5141" w14:textId="77777777" w:rsidR="000906B3" w:rsidRPr="000F54BC" w:rsidRDefault="000906B3" w:rsidP="000906B3">
      <w:pPr>
        <w:numPr>
          <w:ilvl w:val="1"/>
          <w:numId w:val="28"/>
        </w:numPr>
        <w:suppressAutoHyphens w:val="0"/>
        <w:ind w:left="709" w:hanging="709"/>
        <w:jc w:val="both"/>
      </w:pPr>
      <w:r w:rsidRPr="005D0681">
        <w:t>Töö käigus tuleb</w:t>
      </w:r>
      <w:r>
        <w:t xml:space="preserve"> vältida kultuurimälestiste (nt kultusekohad, sõjahauad, kääpad, ehitismälestised, mälestusmärgid) ning ristipuude ja pärand</w:t>
      </w:r>
      <w:r>
        <w:softHyphen/>
      </w:r>
      <w:r w:rsidRPr="005D0681">
        <w:t>kultuuri</w:t>
      </w:r>
      <w:r>
        <w:softHyphen/>
      </w:r>
      <w:r w:rsidRPr="005D0681">
        <w:t xml:space="preserve">objektide kahjustamist </w:t>
      </w:r>
      <w:r w:rsidRPr="000F54BC">
        <w:t>ning risustamist okste jms.</w:t>
      </w:r>
    </w:p>
    <w:p w14:paraId="4495DB8B" w14:textId="77777777" w:rsidR="000906B3" w:rsidRPr="000F54BC" w:rsidRDefault="000906B3" w:rsidP="000906B3">
      <w:pPr>
        <w:numPr>
          <w:ilvl w:val="1"/>
          <w:numId w:val="28"/>
        </w:numPr>
        <w:suppressAutoHyphens w:val="0"/>
        <w:ind w:left="709" w:hanging="709"/>
        <w:jc w:val="both"/>
      </w:pPr>
      <w:r w:rsidRPr="000F54BC">
        <w:t xml:space="preserve">Suure linnupesa, diameetriga üle 40 cm, leidmisel peatada koheselt raietööd, teavitada leiust RMK </w:t>
      </w:r>
      <w:r>
        <w:t xml:space="preserve">poolset </w:t>
      </w:r>
      <w:r w:rsidRPr="000F54BC">
        <w:t>töö</w:t>
      </w:r>
      <w:r>
        <w:t xml:space="preserve">de </w:t>
      </w:r>
      <w:r w:rsidRPr="000F54BC">
        <w:t xml:space="preserve">juhti ja oodata edasisi </w:t>
      </w:r>
      <w:r>
        <w:t>tema</w:t>
      </w:r>
      <w:r w:rsidRPr="000F54BC">
        <w:t xml:space="preserve"> korraldusi.</w:t>
      </w:r>
    </w:p>
    <w:p w14:paraId="44142E6D" w14:textId="77777777" w:rsidR="000906B3" w:rsidRPr="000F54BC" w:rsidRDefault="000906B3" w:rsidP="000906B3">
      <w:pPr>
        <w:numPr>
          <w:ilvl w:val="1"/>
          <w:numId w:val="28"/>
        </w:numPr>
        <w:suppressAutoHyphens w:val="0"/>
        <w:ind w:left="709" w:hanging="709"/>
        <w:jc w:val="both"/>
      </w:pPr>
      <w:r>
        <w:rPr>
          <w:noProof/>
        </w:rPr>
        <w:t>R</w:t>
      </w:r>
      <w:r w:rsidRPr="007162BA">
        <w:rPr>
          <w:noProof/>
        </w:rPr>
        <w:t>aielangil, v.a valgusturaiel,</w:t>
      </w:r>
      <w:r>
        <w:rPr>
          <w:noProof/>
        </w:rPr>
        <w:t xml:space="preserve"> tuleb</w:t>
      </w:r>
      <w:r w:rsidRPr="007162BA">
        <w:rPr>
          <w:noProof/>
        </w:rPr>
        <w:t xml:space="preserve"> vegetatsiooniperioodil</w:t>
      </w:r>
      <w:r w:rsidRPr="000F54BC">
        <w:t xml:space="preserve"> </w:t>
      </w:r>
      <w:proofErr w:type="spellStart"/>
      <w:r w:rsidRPr="000F54BC">
        <w:t>juurepessu</w:t>
      </w:r>
      <w:proofErr w:type="spellEnd"/>
      <w:r w:rsidRPr="000F54BC">
        <w:t xml:space="preserve"> ohtlikel aladel </w:t>
      </w:r>
      <w:r w:rsidRPr="007162BA">
        <w:rPr>
          <w:noProof/>
        </w:rPr>
        <w:t xml:space="preserve">kuuse ja männi kännud </w:t>
      </w:r>
      <w:r>
        <w:rPr>
          <w:noProof/>
        </w:rPr>
        <w:t>t</w:t>
      </w:r>
      <w:r w:rsidRPr="007162BA">
        <w:rPr>
          <w:noProof/>
        </w:rPr>
        <w:t>öödelda juurepessu leviku tõkestamiseks biotõrje</w:t>
      </w:r>
      <w:r w:rsidRPr="007162BA">
        <w:rPr>
          <w:noProof/>
        </w:rPr>
        <w:softHyphen/>
        <w:t>preparaadiga ROTSTOP</w:t>
      </w:r>
      <w:r w:rsidRPr="007162BA">
        <w:rPr>
          <w:noProof/>
          <w:vertAlign w:val="superscript"/>
        </w:rPr>
        <w:t>®</w:t>
      </w:r>
      <w:r w:rsidRPr="007162BA">
        <w:rPr>
          <w:noProof/>
        </w:rPr>
        <w:t xml:space="preserve">. </w:t>
      </w:r>
    </w:p>
    <w:p w14:paraId="5545D7A6" w14:textId="77777777" w:rsidR="000906B3" w:rsidRPr="005D0681" w:rsidRDefault="000906B3" w:rsidP="000906B3">
      <w:pPr>
        <w:ind w:left="709"/>
        <w:jc w:val="both"/>
      </w:pPr>
    </w:p>
    <w:p w14:paraId="736EE327" w14:textId="77777777" w:rsidR="000906B3" w:rsidRDefault="000906B3" w:rsidP="000906B3">
      <w:pPr>
        <w:numPr>
          <w:ilvl w:val="0"/>
          <w:numId w:val="28"/>
        </w:numPr>
        <w:suppressAutoHyphens w:val="0"/>
        <w:ind w:left="709" w:hanging="709"/>
        <w:jc w:val="both"/>
        <w:rPr>
          <w:b/>
        </w:rPr>
      </w:pPr>
      <w:r w:rsidRPr="00A31F21">
        <w:rPr>
          <w:b/>
        </w:rPr>
        <w:t>Kütused ja tankimine</w:t>
      </w:r>
    </w:p>
    <w:p w14:paraId="000D45EF" w14:textId="77777777" w:rsidR="000906B3" w:rsidRDefault="000906B3" w:rsidP="000906B3">
      <w:pPr>
        <w:numPr>
          <w:ilvl w:val="1"/>
          <w:numId w:val="28"/>
        </w:numPr>
        <w:suppressAutoHyphens w:val="0"/>
        <w:ind w:left="709" w:hanging="709"/>
        <w:jc w:val="both"/>
      </w:pPr>
      <w:r>
        <w:t xml:space="preserve">Sae </w:t>
      </w:r>
      <w:r w:rsidRPr="00BD6E86">
        <w:t>tankimi</w:t>
      </w:r>
      <w:r>
        <w:t>sel tuleb kasutada spetsiaalset kanistri otsikut, mis välistab</w:t>
      </w:r>
      <w:r w:rsidRPr="00BD6E86">
        <w:t xml:space="preserve"> üle- ja mööda</w:t>
      </w:r>
      <w:r>
        <w:softHyphen/>
      </w:r>
      <w:r w:rsidRPr="00BD6E86">
        <w:t>valamist.</w:t>
      </w:r>
    </w:p>
    <w:p w14:paraId="1840918E" w14:textId="77777777" w:rsidR="000906B3" w:rsidRDefault="000906B3" w:rsidP="000906B3">
      <w:pPr>
        <w:numPr>
          <w:ilvl w:val="1"/>
          <w:numId w:val="28"/>
        </w:numPr>
        <w:suppressAutoHyphens w:val="0"/>
        <w:ind w:left="709" w:hanging="709"/>
        <w:jc w:val="both"/>
      </w:pPr>
      <w:r>
        <w:t>Sae käivitamisel</w:t>
      </w:r>
      <w:r w:rsidRPr="00544479">
        <w:t xml:space="preserve"> </w:t>
      </w:r>
      <w:r>
        <w:t>tuleb see viia</w:t>
      </w:r>
      <w:r w:rsidRPr="00544479">
        <w:t xml:space="preserve"> vähemalt </w:t>
      </w:r>
      <w:r>
        <w:t>3 meetri kaugusele</w:t>
      </w:r>
      <w:r w:rsidRPr="00544479">
        <w:t xml:space="preserve"> kütuse tankimise paigast</w:t>
      </w:r>
      <w:r>
        <w:t>.</w:t>
      </w:r>
    </w:p>
    <w:p w14:paraId="001CC31E" w14:textId="77777777" w:rsidR="000906B3" w:rsidRDefault="000906B3" w:rsidP="000906B3">
      <w:pPr>
        <w:numPr>
          <w:ilvl w:val="1"/>
          <w:numId w:val="28"/>
        </w:numPr>
        <w:suppressAutoHyphens w:val="0"/>
        <w:ind w:left="709" w:hanging="709"/>
        <w:jc w:val="both"/>
      </w:pPr>
      <w:r w:rsidRPr="000725BD">
        <w:t>Kütusemahutid peavad olema ette nähtud kütuste hoidmiseks ja veoks, olema nõuetele vastavalt märgistatud ning omama vastavat</w:t>
      </w:r>
      <w:r>
        <w:t xml:space="preserve"> </w:t>
      </w:r>
      <w:r w:rsidRPr="000725BD">
        <w:t>sertifikaati.</w:t>
      </w:r>
    </w:p>
    <w:p w14:paraId="6A75FE73" w14:textId="77777777" w:rsidR="000906B3" w:rsidRDefault="000906B3" w:rsidP="000906B3">
      <w:pPr>
        <w:numPr>
          <w:ilvl w:val="1"/>
          <w:numId w:val="28"/>
        </w:numPr>
        <w:suppressAutoHyphens w:val="0"/>
        <w:ind w:left="709" w:hanging="709"/>
        <w:jc w:val="both"/>
      </w:pPr>
      <w:r>
        <w:t>Kütusemahuteid</w:t>
      </w:r>
      <w:r w:rsidRPr="00BD6E86">
        <w:t xml:space="preserve"> tuleb tööobjektil hoida varjulises kohas.</w:t>
      </w:r>
    </w:p>
    <w:p w14:paraId="4BAF8466" w14:textId="77777777" w:rsidR="000906B3" w:rsidRPr="00C1249F" w:rsidRDefault="000906B3" w:rsidP="000906B3">
      <w:pPr>
        <w:numPr>
          <w:ilvl w:val="1"/>
          <w:numId w:val="28"/>
        </w:numPr>
        <w:suppressAutoHyphens w:val="0"/>
        <w:ind w:left="709" w:hanging="709"/>
        <w:jc w:val="both"/>
      </w:pPr>
      <w:r w:rsidRPr="00C1249F">
        <w:t xml:space="preserve">Kütust ja määrdeaineid ei tohi hoiustada looduslikele veekogudele lähemal kui 10 m. </w:t>
      </w:r>
    </w:p>
    <w:p w14:paraId="27770E0E" w14:textId="77777777" w:rsidR="000906B3" w:rsidRPr="000725BD" w:rsidRDefault="000906B3" w:rsidP="000906B3">
      <w:pPr>
        <w:numPr>
          <w:ilvl w:val="1"/>
          <w:numId w:val="28"/>
        </w:numPr>
        <w:suppressAutoHyphens w:val="0"/>
        <w:ind w:left="709" w:hanging="709"/>
        <w:jc w:val="both"/>
      </w:pPr>
      <w:r>
        <w:t xml:space="preserve">Tööobjektil masina, mille kütusepaak on suurem kui 100 l, tankimisel tuleb kasutada spetsiaalset kütusepumpa, </w:t>
      </w:r>
      <w:r w:rsidRPr="00BD6E86">
        <w:t xml:space="preserve">mis </w:t>
      </w:r>
      <w:r>
        <w:t>välistab kütuse keskkonda sattumist.</w:t>
      </w:r>
    </w:p>
    <w:p w14:paraId="1D62F020" w14:textId="77777777" w:rsidR="000906B3" w:rsidRDefault="000906B3" w:rsidP="000906B3">
      <w:pPr>
        <w:numPr>
          <w:ilvl w:val="1"/>
          <w:numId w:val="28"/>
        </w:numPr>
        <w:suppressAutoHyphens w:val="0"/>
        <w:ind w:left="709" w:hanging="709"/>
        <w:jc w:val="both"/>
      </w:pPr>
      <w:r w:rsidRPr="00BD6E86">
        <w:t>Lekkinud kütus või mää</w:t>
      </w:r>
      <w:r>
        <w:t>rdeained tuleb</w:t>
      </w:r>
      <w:r w:rsidRPr="00BD6E86">
        <w:t xml:space="preserve"> kokku koguda </w:t>
      </w:r>
      <w:r>
        <w:t>ja</w:t>
      </w:r>
      <w:r w:rsidRPr="00BD6E86">
        <w:t xml:space="preserve"> kuni </w:t>
      </w:r>
      <w:proofErr w:type="spellStart"/>
      <w:r w:rsidRPr="00BD6E86">
        <w:t>ära</w:t>
      </w:r>
      <w:r>
        <w:softHyphen/>
      </w:r>
      <w:r>
        <w:softHyphen/>
      </w:r>
      <w:r w:rsidRPr="00BD6E86">
        <w:t>veoni</w:t>
      </w:r>
      <w:proofErr w:type="spellEnd"/>
      <w:r w:rsidRPr="00BD6E86">
        <w:t xml:space="preserve"> ladustada keskkonna</w:t>
      </w:r>
      <w:r>
        <w:softHyphen/>
      </w:r>
      <w:r w:rsidRPr="00BD6E86">
        <w:t xml:space="preserve">ohutult. </w:t>
      </w:r>
    </w:p>
    <w:p w14:paraId="77A2C893" w14:textId="77777777" w:rsidR="000906B3" w:rsidRDefault="000906B3" w:rsidP="000906B3">
      <w:pPr>
        <w:ind w:left="709"/>
        <w:jc w:val="both"/>
      </w:pPr>
    </w:p>
    <w:p w14:paraId="3AF59E26" w14:textId="77777777" w:rsidR="000906B3" w:rsidRPr="00BD6E86" w:rsidRDefault="000906B3" w:rsidP="000906B3">
      <w:pPr>
        <w:numPr>
          <w:ilvl w:val="0"/>
          <w:numId w:val="28"/>
        </w:numPr>
        <w:suppressAutoHyphens w:val="0"/>
        <w:ind w:left="709" w:hanging="709"/>
        <w:jc w:val="both"/>
        <w:rPr>
          <w:b/>
          <w:bCs/>
        </w:rPr>
      </w:pPr>
      <w:r>
        <w:rPr>
          <w:b/>
        </w:rPr>
        <w:t>Tavaj</w:t>
      </w:r>
      <w:r w:rsidRPr="00A31F21">
        <w:rPr>
          <w:b/>
        </w:rPr>
        <w:t>äätmed</w:t>
      </w:r>
      <w:r>
        <w:rPr>
          <w:b/>
        </w:rPr>
        <w:t xml:space="preserve"> ja ohtlikud jäätmed</w:t>
      </w:r>
    </w:p>
    <w:p w14:paraId="7BC0DD43" w14:textId="77777777" w:rsidR="000906B3" w:rsidRDefault="000906B3" w:rsidP="000906B3">
      <w:pPr>
        <w:numPr>
          <w:ilvl w:val="1"/>
          <w:numId w:val="28"/>
        </w:numPr>
        <w:suppressAutoHyphens w:val="0"/>
        <w:ind w:left="709" w:hanging="709"/>
        <w:jc w:val="both"/>
      </w:pPr>
      <w:r w:rsidRPr="00BD6E86">
        <w:t xml:space="preserve">Kõik töö käigus tekkinud tavajäätmed ja ohtlikud jäätmed </w:t>
      </w:r>
      <w:r w:rsidRPr="00757409">
        <w:t>tuleb peale töö</w:t>
      </w:r>
      <w:r>
        <w:softHyphen/>
      </w:r>
      <w:r w:rsidRPr="00757409">
        <w:t>objekti lõpetamist ära viia.</w:t>
      </w:r>
      <w:r>
        <w:t xml:space="preserve"> Ohtlikeks jäätmeteks loetakse: </w:t>
      </w:r>
    </w:p>
    <w:p w14:paraId="30F53BCB" w14:textId="77777777" w:rsidR="000906B3" w:rsidRDefault="000906B3" w:rsidP="000906B3">
      <w:pPr>
        <w:numPr>
          <w:ilvl w:val="2"/>
          <w:numId w:val="28"/>
        </w:numPr>
        <w:suppressAutoHyphens w:val="0"/>
        <w:jc w:val="both"/>
      </w:pPr>
      <w:r w:rsidRPr="00D51C49">
        <w:lastRenderedPageBreak/>
        <w:t>kütuse ja määrdeainete taara</w:t>
      </w:r>
      <w:r>
        <w:t>;</w:t>
      </w:r>
    </w:p>
    <w:p w14:paraId="4B039650" w14:textId="77777777" w:rsidR="000906B3" w:rsidRDefault="000906B3" w:rsidP="000906B3">
      <w:pPr>
        <w:numPr>
          <w:ilvl w:val="2"/>
          <w:numId w:val="28"/>
        </w:numPr>
        <w:suppressAutoHyphens w:val="0"/>
        <w:jc w:val="both"/>
      </w:pPr>
      <w:r w:rsidRPr="00D51C49">
        <w:t>markeerimisvärvi purgid</w:t>
      </w:r>
      <w:r>
        <w:t>;</w:t>
      </w:r>
    </w:p>
    <w:p w14:paraId="63AA6469" w14:textId="77777777" w:rsidR="000906B3" w:rsidRDefault="000906B3" w:rsidP="000906B3">
      <w:pPr>
        <w:numPr>
          <w:ilvl w:val="2"/>
          <w:numId w:val="28"/>
        </w:numPr>
        <w:suppressAutoHyphens w:val="0"/>
        <w:ind w:left="1418" w:hanging="698"/>
        <w:jc w:val="both"/>
      </w:pPr>
      <w:r w:rsidRPr="00D51C49">
        <w:t>k</w:t>
      </w:r>
      <w:r w:rsidRPr="00D0743E">
        <w:t>ütuse või määrdeaine lekke tõrjumisel kasutatud absorbent</w:t>
      </w:r>
      <w:r>
        <w:t>;</w:t>
      </w:r>
    </w:p>
    <w:p w14:paraId="1ADAF8D2" w14:textId="77777777" w:rsidR="000906B3" w:rsidRDefault="000906B3" w:rsidP="000906B3">
      <w:pPr>
        <w:numPr>
          <w:ilvl w:val="2"/>
          <w:numId w:val="28"/>
        </w:numPr>
        <w:suppressAutoHyphens w:val="0"/>
        <w:ind w:left="1418" w:hanging="698"/>
        <w:jc w:val="both"/>
      </w:pPr>
      <w:r w:rsidRPr="0060440E">
        <w:t>kütuse või määrdeainega kokku</w:t>
      </w:r>
      <w:r>
        <w:t xml:space="preserve"> puutunud </w:t>
      </w:r>
      <w:r w:rsidRPr="0060440E">
        <w:t>paberid</w:t>
      </w:r>
      <w:r>
        <w:t xml:space="preserve"> jms;</w:t>
      </w:r>
    </w:p>
    <w:p w14:paraId="5D88609C" w14:textId="77777777" w:rsidR="000906B3" w:rsidRDefault="000906B3" w:rsidP="000906B3">
      <w:pPr>
        <w:numPr>
          <w:ilvl w:val="2"/>
          <w:numId w:val="28"/>
        </w:numPr>
        <w:suppressAutoHyphens w:val="0"/>
        <w:jc w:val="both"/>
      </w:pPr>
      <w:r w:rsidRPr="00D51C49">
        <w:t xml:space="preserve">akud, </w:t>
      </w:r>
      <w:proofErr w:type="spellStart"/>
      <w:r w:rsidRPr="00D51C49">
        <w:t>hüdro</w:t>
      </w:r>
      <w:r w:rsidRPr="00D51C49">
        <w:softHyphen/>
        <w:t>voolikud</w:t>
      </w:r>
      <w:proofErr w:type="spellEnd"/>
      <w:r w:rsidRPr="00D51C49">
        <w:t>, kütuse- või õlifiltrid</w:t>
      </w:r>
      <w:r>
        <w:t>.</w:t>
      </w:r>
    </w:p>
    <w:p w14:paraId="53EF3615" w14:textId="77777777" w:rsidR="000906B3" w:rsidRDefault="000906B3" w:rsidP="000906B3">
      <w:pPr>
        <w:numPr>
          <w:ilvl w:val="1"/>
          <w:numId w:val="28"/>
        </w:numPr>
        <w:suppressAutoHyphens w:val="0"/>
        <w:ind w:left="709" w:hanging="709"/>
        <w:jc w:val="both"/>
      </w:pPr>
      <w:r>
        <w:t>T</w:t>
      </w:r>
      <w:r w:rsidRPr="00BD6E86">
        <w:t>ööobjektil peab</w:t>
      </w:r>
      <w:r>
        <w:t xml:space="preserve"> jäätmete olemasolul </w:t>
      </w:r>
      <w:r w:rsidRPr="00BD6E86">
        <w:t xml:space="preserve">olema koht </w:t>
      </w:r>
      <w:r>
        <w:t xml:space="preserve">nende </w:t>
      </w:r>
      <w:r w:rsidRPr="00BD6E86">
        <w:t>hoidmiseks</w:t>
      </w:r>
      <w:r>
        <w:t>.</w:t>
      </w:r>
    </w:p>
    <w:p w14:paraId="1AFAB5AC" w14:textId="77777777" w:rsidR="000906B3" w:rsidRPr="000F6C4E" w:rsidRDefault="000906B3" w:rsidP="000906B3">
      <w:pPr>
        <w:numPr>
          <w:ilvl w:val="1"/>
          <w:numId w:val="28"/>
        </w:numPr>
        <w:suppressAutoHyphens w:val="0"/>
        <w:ind w:left="709" w:hanging="709"/>
        <w:jc w:val="both"/>
      </w:pPr>
      <w:r>
        <w:t>Tavajäätmed ja ohtlikud jäätmed tuleb hoida tööobjektil eraldi.</w:t>
      </w:r>
    </w:p>
    <w:p w14:paraId="1F184C7F" w14:textId="77777777" w:rsidR="000906B3" w:rsidRDefault="000906B3" w:rsidP="000906B3">
      <w:pPr>
        <w:numPr>
          <w:ilvl w:val="1"/>
          <w:numId w:val="28"/>
        </w:numPr>
        <w:suppressAutoHyphens w:val="0"/>
        <w:ind w:left="709" w:hanging="709"/>
        <w:jc w:val="both"/>
      </w:pPr>
      <w:r>
        <w:t>O</w:t>
      </w:r>
      <w:r w:rsidRPr="00BD6E86">
        <w:t>h</w:t>
      </w:r>
      <w:r>
        <w:t>tlikke jäätmeid peab hoidma</w:t>
      </w:r>
      <w:r w:rsidRPr="00BD6E86">
        <w:t xml:space="preserve"> ilmastiku- ning lekkekindlates anumates või pakendites.</w:t>
      </w:r>
    </w:p>
    <w:p w14:paraId="023B62C8" w14:textId="77777777" w:rsidR="000906B3" w:rsidRPr="00757409" w:rsidRDefault="000906B3" w:rsidP="000906B3">
      <w:pPr>
        <w:ind w:left="709"/>
        <w:jc w:val="both"/>
      </w:pPr>
    </w:p>
    <w:p w14:paraId="3B494070" w14:textId="77777777" w:rsidR="000906B3" w:rsidRDefault="000906B3" w:rsidP="000906B3">
      <w:pPr>
        <w:numPr>
          <w:ilvl w:val="0"/>
          <w:numId w:val="28"/>
        </w:numPr>
        <w:suppressAutoHyphens w:val="0"/>
        <w:ind w:left="709" w:hanging="709"/>
        <w:jc w:val="both"/>
        <w:rPr>
          <w:b/>
        </w:rPr>
      </w:pPr>
      <w:r>
        <w:rPr>
          <w:b/>
        </w:rPr>
        <w:t>Masinate ja saagide seisund ning komplekteeritus</w:t>
      </w:r>
    </w:p>
    <w:p w14:paraId="0439E1DC" w14:textId="77777777" w:rsidR="000906B3" w:rsidRPr="00850723" w:rsidRDefault="000906B3" w:rsidP="000906B3">
      <w:pPr>
        <w:numPr>
          <w:ilvl w:val="1"/>
          <w:numId w:val="28"/>
        </w:numPr>
        <w:suppressAutoHyphens w:val="0"/>
        <w:ind w:left="709" w:hanging="709"/>
        <w:jc w:val="both"/>
      </w:pPr>
      <w:r>
        <w:t>Masinad</w:t>
      </w:r>
      <w:r w:rsidRPr="009537BF">
        <w:t xml:space="preserve"> peavad </w:t>
      </w:r>
      <w:r>
        <w:t>olema läbinud</w:t>
      </w:r>
      <w:r w:rsidRPr="009537BF">
        <w:t xml:space="preserve"> valmistaja poolt ettenähtud sagedusega </w:t>
      </w:r>
      <w:r>
        <w:t>hooldusi</w:t>
      </w:r>
      <w:r w:rsidRPr="00757409">
        <w:t>.</w:t>
      </w:r>
    </w:p>
    <w:p w14:paraId="3B9A5EE2" w14:textId="77777777" w:rsidR="000906B3" w:rsidRPr="00753A68" w:rsidRDefault="000906B3" w:rsidP="000906B3">
      <w:pPr>
        <w:numPr>
          <w:ilvl w:val="1"/>
          <w:numId w:val="28"/>
        </w:numPr>
        <w:suppressAutoHyphens w:val="0"/>
        <w:ind w:left="709" w:hanging="709"/>
        <w:jc w:val="both"/>
      </w:pPr>
      <w:r w:rsidRPr="009537BF">
        <w:t>L</w:t>
      </w:r>
      <w:r>
        <w:t>iikluses osalevad</w:t>
      </w:r>
      <w:r w:rsidRPr="00757409">
        <w:t xml:space="preserve"> </w:t>
      </w:r>
      <w:r>
        <w:t>masinad peavad</w:t>
      </w:r>
      <w:r w:rsidRPr="009537BF">
        <w:t xml:space="preserve"> </w:t>
      </w:r>
      <w:r>
        <w:t xml:space="preserve">olema </w:t>
      </w:r>
      <w:r w:rsidRPr="009537BF">
        <w:t>lä</w:t>
      </w:r>
      <w:r>
        <w:t>binud</w:t>
      </w:r>
      <w:r w:rsidRPr="009537BF">
        <w:t xml:space="preserve"> õigusaktides </w:t>
      </w:r>
      <w:r>
        <w:t>ettenähtud tehno</w:t>
      </w:r>
      <w:r>
        <w:softHyphen/>
      </w:r>
      <w:r>
        <w:softHyphen/>
      </w:r>
      <w:r>
        <w:softHyphen/>
      </w:r>
      <w:r>
        <w:softHyphen/>
      </w:r>
      <w:r>
        <w:softHyphen/>
      </w:r>
      <w:r>
        <w:softHyphen/>
      </w:r>
      <w:r>
        <w:softHyphen/>
      </w:r>
      <w:r>
        <w:softHyphen/>
      </w:r>
      <w:r>
        <w:softHyphen/>
      </w:r>
      <w:r w:rsidRPr="009537BF">
        <w:t>ülevaatus</w:t>
      </w:r>
      <w:r>
        <w:t>i</w:t>
      </w:r>
      <w:r w:rsidRPr="009537BF">
        <w:t>.</w:t>
      </w:r>
    </w:p>
    <w:p w14:paraId="2C36D327" w14:textId="77777777" w:rsidR="000906B3" w:rsidRDefault="000906B3" w:rsidP="000906B3">
      <w:pPr>
        <w:numPr>
          <w:ilvl w:val="1"/>
          <w:numId w:val="28"/>
        </w:numPr>
        <w:suppressAutoHyphens w:val="0"/>
        <w:ind w:left="709" w:hanging="709"/>
        <w:jc w:val="both"/>
      </w:pPr>
      <w:r>
        <w:t>M</w:t>
      </w:r>
      <w:r w:rsidRPr="009537BF">
        <w:t>asina</w:t>
      </w:r>
      <w:r>
        <w:t>s peab olema:</w:t>
      </w:r>
    </w:p>
    <w:p w14:paraId="4E4F4AD8" w14:textId="77777777" w:rsidR="000906B3" w:rsidRDefault="000906B3" w:rsidP="000906B3">
      <w:pPr>
        <w:numPr>
          <w:ilvl w:val="2"/>
          <w:numId w:val="28"/>
        </w:numPr>
        <w:suppressAutoHyphens w:val="0"/>
        <w:ind w:left="1418" w:hanging="709"/>
        <w:jc w:val="both"/>
      </w:pPr>
      <w:r>
        <w:t>mobiiltelefon;</w:t>
      </w:r>
    </w:p>
    <w:p w14:paraId="52F72BD7" w14:textId="77777777" w:rsidR="000906B3" w:rsidRDefault="000906B3" w:rsidP="000906B3">
      <w:pPr>
        <w:numPr>
          <w:ilvl w:val="2"/>
          <w:numId w:val="28"/>
        </w:numPr>
        <w:suppressAutoHyphens w:val="0"/>
        <w:ind w:left="1418" w:hanging="709"/>
        <w:jc w:val="both"/>
      </w:pPr>
      <w:r w:rsidRPr="00757409">
        <w:t xml:space="preserve">liiklusseaduse või tootja tehase komplektsusega ettenähtud </w:t>
      </w:r>
      <w:r>
        <w:t>ja kehtiva kontrollmärgistusega tulekustuti;</w:t>
      </w:r>
    </w:p>
    <w:p w14:paraId="6F59BC1B" w14:textId="579D6753" w:rsidR="000906B3" w:rsidRPr="00ED2221" w:rsidRDefault="000906B3" w:rsidP="000906B3">
      <w:pPr>
        <w:numPr>
          <w:ilvl w:val="2"/>
          <w:numId w:val="28"/>
        </w:numPr>
        <w:suppressAutoHyphens w:val="0"/>
        <w:ind w:left="1418" w:hanging="709"/>
        <w:jc w:val="both"/>
      </w:pPr>
      <w:r>
        <w:t xml:space="preserve">absorbentgraanulid vähemalt 20 kg või absorbentmatt, kui masinaks on harvester, </w:t>
      </w:r>
      <w:proofErr w:type="spellStart"/>
      <w:r w:rsidRPr="00C64BA3">
        <w:t>forvarder</w:t>
      </w:r>
      <w:proofErr w:type="spellEnd"/>
      <w:r w:rsidRPr="00C64BA3">
        <w:t>, metsamajanduslikuks tööks kohandatud põllu</w:t>
      </w:r>
      <w:r>
        <w:softHyphen/>
      </w:r>
      <w:r w:rsidRPr="00C64BA3">
        <w:t>majanduslik traktor</w:t>
      </w:r>
      <w:r>
        <w:t>,</w:t>
      </w:r>
      <w:r w:rsidRPr="00C64BA3" w:rsidDel="00B164E2">
        <w:t xml:space="preserve"> </w:t>
      </w:r>
      <w:r w:rsidR="00D013DC">
        <w:t>ekskavaator (</w:t>
      </w:r>
      <w:r>
        <w:t>giljotiin</w:t>
      </w:r>
      <w:r w:rsidR="00D013DC">
        <w:t>, masinistutusmasin)</w:t>
      </w:r>
      <w:r w:rsidRPr="00C64BA3">
        <w:t>, maapinna ettevalmistamise masin, puidu</w:t>
      </w:r>
      <w:r>
        <w:softHyphen/>
      </w:r>
      <w:r w:rsidRPr="00C64BA3">
        <w:t>veok</w:t>
      </w:r>
      <w:r>
        <w:t xml:space="preserve">, </w:t>
      </w:r>
      <w:proofErr w:type="spellStart"/>
      <w:r>
        <w:t>hakkur</w:t>
      </w:r>
      <w:proofErr w:type="spellEnd"/>
      <w:r>
        <w:t xml:space="preserve"> või ekskavaator.</w:t>
      </w:r>
    </w:p>
    <w:p w14:paraId="60925251" w14:textId="77777777" w:rsidR="000906B3" w:rsidRDefault="000906B3" w:rsidP="000906B3">
      <w:pPr>
        <w:numPr>
          <w:ilvl w:val="1"/>
          <w:numId w:val="28"/>
        </w:numPr>
        <w:suppressAutoHyphens w:val="0"/>
        <w:ind w:left="709" w:hanging="709"/>
        <w:jc w:val="both"/>
      </w:pPr>
      <w:r>
        <w:t>Saag peab olema komplektne</w:t>
      </w:r>
      <w:r w:rsidRPr="009537BF">
        <w:t xml:space="preserve"> </w:t>
      </w:r>
      <w:r>
        <w:t>ja</w:t>
      </w:r>
      <w:r w:rsidRPr="009537BF">
        <w:t xml:space="preserve"> vastama tootja nõuetele.</w:t>
      </w:r>
    </w:p>
    <w:p w14:paraId="686CC6AA" w14:textId="77777777" w:rsidR="000906B3" w:rsidRDefault="000906B3" w:rsidP="000906B3">
      <w:pPr>
        <w:numPr>
          <w:ilvl w:val="1"/>
          <w:numId w:val="28"/>
        </w:numPr>
        <w:suppressAutoHyphens w:val="0"/>
        <w:ind w:left="709" w:hanging="709"/>
        <w:jc w:val="both"/>
      </w:pPr>
      <w:r>
        <w:t>Saega töötaval isikul peab olema kaasas mobiil</w:t>
      </w:r>
      <w:r>
        <w:softHyphen/>
        <w:t>telefon.</w:t>
      </w:r>
    </w:p>
    <w:p w14:paraId="300E4E69" w14:textId="77777777" w:rsidR="000906B3" w:rsidRDefault="000906B3" w:rsidP="000906B3">
      <w:pPr>
        <w:numPr>
          <w:ilvl w:val="1"/>
          <w:numId w:val="28"/>
        </w:numPr>
        <w:suppressAutoHyphens w:val="0"/>
        <w:ind w:left="709" w:hanging="709"/>
        <w:jc w:val="both"/>
      </w:pPr>
      <w:r w:rsidRPr="009537BF">
        <w:t>V</w:t>
      </w:r>
      <w:r w:rsidRPr="00757409">
        <w:t xml:space="preserve">isuaalsel vaatlusel tuvastatava õli- või kütuselekkega </w:t>
      </w:r>
      <w:r>
        <w:t xml:space="preserve">masina või sae </w:t>
      </w:r>
      <w:r w:rsidRPr="00757409">
        <w:t>kasutamine on keelatud.</w:t>
      </w:r>
    </w:p>
    <w:p w14:paraId="2FE2E624" w14:textId="77777777" w:rsidR="000906B3" w:rsidRPr="009C23C7" w:rsidRDefault="000906B3" w:rsidP="000906B3">
      <w:pPr>
        <w:numPr>
          <w:ilvl w:val="1"/>
          <w:numId w:val="28"/>
        </w:numPr>
        <w:suppressAutoHyphens w:val="0"/>
        <w:ind w:left="709" w:hanging="709"/>
        <w:jc w:val="both"/>
      </w:pPr>
      <w:r w:rsidRPr="009537BF">
        <w:t>Ku</w:t>
      </w:r>
      <w:r w:rsidRPr="00757409">
        <w:t>i m</w:t>
      </w:r>
      <w:r>
        <w:t xml:space="preserve">asinat või saagi </w:t>
      </w:r>
      <w:r w:rsidRPr="00757409">
        <w:t>ei kasutata, tuleb selle mootor seisata.</w:t>
      </w:r>
    </w:p>
    <w:p w14:paraId="2EA3BE4F" w14:textId="77777777" w:rsidR="000906B3" w:rsidRDefault="000906B3" w:rsidP="000906B3">
      <w:pPr>
        <w:ind w:left="709"/>
        <w:jc w:val="both"/>
      </w:pPr>
    </w:p>
    <w:p w14:paraId="5AC89E43" w14:textId="77777777" w:rsidR="000906B3" w:rsidRPr="00CF2ABA" w:rsidRDefault="000906B3" w:rsidP="000906B3">
      <w:pPr>
        <w:numPr>
          <w:ilvl w:val="0"/>
          <w:numId w:val="28"/>
        </w:numPr>
        <w:suppressAutoHyphens w:val="0"/>
        <w:ind w:left="709" w:hanging="709"/>
        <w:jc w:val="both"/>
        <w:rPr>
          <w:b/>
        </w:rPr>
      </w:pPr>
      <w:r w:rsidRPr="00AE6A9A">
        <w:rPr>
          <w:b/>
          <w:bCs/>
        </w:rPr>
        <w:t>Hädaolukorrad</w:t>
      </w:r>
    </w:p>
    <w:p w14:paraId="5D6C47B4" w14:textId="77777777" w:rsidR="000906B3" w:rsidRPr="00AC679E" w:rsidRDefault="000906B3" w:rsidP="000906B3">
      <w:pPr>
        <w:numPr>
          <w:ilvl w:val="1"/>
          <w:numId w:val="28"/>
        </w:numPr>
        <w:suppressAutoHyphens w:val="0"/>
        <w:ind w:left="709" w:hanging="709"/>
        <w:jc w:val="both"/>
      </w:pPr>
      <w:r w:rsidRPr="009537BF">
        <w:t>T</w:t>
      </w:r>
      <w:r w:rsidRPr="00225CAF">
        <w:t>ulekahju korral, mida ei suudeta iseseisvalt kustutada,</w:t>
      </w:r>
      <w:r w:rsidRPr="009537BF">
        <w:t xml:space="preserve"> tuleb </w:t>
      </w:r>
      <w:r>
        <w:t xml:space="preserve">helistada </w:t>
      </w:r>
      <w:r w:rsidRPr="00AC679E">
        <w:rPr>
          <w:bCs/>
        </w:rPr>
        <w:t xml:space="preserve">112 ja </w:t>
      </w:r>
      <w:r>
        <w:rPr>
          <w:bCs/>
        </w:rPr>
        <w:t xml:space="preserve">tulekahjust teavitada </w:t>
      </w:r>
      <w:r w:rsidRPr="00AC679E">
        <w:rPr>
          <w:bCs/>
        </w:rPr>
        <w:t xml:space="preserve">RMK </w:t>
      </w:r>
      <w:r>
        <w:rPr>
          <w:bCs/>
        </w:rPr>
        <w:t xml:space="preserve">poolset </w:t>
      </w:r>
      <w:r w:rsidRPr="00AC679E">
        <w:rPr>
          <w:bCs/>
        </w:rPr>
        <w:t>töö</w:t>
      </w:r>
      <w:r>
        <w:rPr>
          <w:bCs/>
        </w:rPr>
        <w:t>de juhti.</w:t>
      </w:r>
      <w:r>
        <w:t xml:space="preserve"> V</w:t>
      </w:r>
      <w:r w:rsidRPr="00AC679E">
        <w:t>õimalusel asuda olemas</w:t>
      </w:r>
      <w:r>
        <w:softHyphen/>
      </w:r>
      <w:r w:rsidRPr="00AC679E">
        <w:t xml:space="preserve">olevate vahenditega põlemiskollet kustutama, samas </w:t>
      </w:r>
      <w:r w:rsidRPr="00AC679E">
        <w:rPr>
          <w:bCs/>
        </w:rPr>
        <w:t>kindlustades enese ohutuse</w:t>
      </w:r>
      <w:r w:rsidRPr="00AC679E">
        <w:t xml:space="preserve">. </w:t>
      </w:r>
    </w:p>
    <w:p w14:paraId="1E07BCA7" w14:textId="77777777" w:rsidR="000906B3" w:rsidRPr="00AC679E" w:rsidRDefault="000906B3" w:rsidP="000906B3">
      <w:pPr>
        <w:numPr>
          <w:ilvl w:val="1"/>
          <w:numId w:val="28"/>
        </w:numPr>
        <w:suppressAutoHyphens w:val="0"/>
        <w:ind w:left="709" w:hanging="709"/>
        <w:jc w:val="both"/>
      </w:pPr>
      <w:r w:rsidRPr="00AC679E">
        <w:t>Tulekahjust teatamisel tuleb öelda rahulikul häälel teataja nimi, sündmuskoha võimalik täpne asukoht ja mis põleb.</w:t>
      </w:r>
    </w:p>
    <w:p w14:paraId="29DD1A9A" w14:textId="77777777" w:rsidR="000906B3" w:rsidRPr="00AC679E" w:rsidRDefault="000906B3" w:rsidP="000906B3">
      <w:pPr>
        <w:numPr>
          <w:ilvl w:val="1"/>
          <w:numId w:val="28"/>
        </w:numPr>
        <w:suppressAutoHyphens w:val="0"/>
        <w:ind w:left="709" w:hanging="709"/>
        <w:jc w:val="both"/>
      </w:pPr>
      <w:r w:rsidRPr="00AC679E">
        <w:t xml:space="preserve">Keskkonnareostuse korral, mida ei suudeta olemasolevate tõrjevahenditega kõrvaldada, tuleb </w:t>
      </w:r>
      <w:r>
        <w:t>helistada</w:t>
      </w:r>
      <w:r w:rsidRPr="00AC679E">
        <w:rPr>
          <w:bCs/>
        </w:rPr>
        <w:t xml:space="preserve"> 112 ja </w:t>
      </w:r>
      <w:r>
        <w:rPr>
          <w:bCs/>
        </w:rPr>
        <w:t xml:space="preserve">reostusest teavitada </w:t>
      </w:r>
      <w:r w:rsidRPr="00AC679E">
        <w:rPr>
          <w:bCs/>
        </w:rPr>
        <w:t>RMK</w:t>
      </w:r>
      <w:r>
        <w:rPr>
          <w:bCs/>
        </w:rPr>
        <w:t xml:space="preserve"> poolset</w:t>
      </w:r>
      <w:r w:rsidRPr="00AC679E">
        <w:rPr>
          <w:bCs/>
        </w:rPr>
        <w:t xml:space="preserve"> </w:t>
      </w:r>
      <w:r>
        <w:t>tööde juhti</w:t>
      </w:r>
      <w:r w:rsidRPr="00AC679E">
        <w:t xml:space="preserve">. </w:t>
      </w:r>
    </w:p>
    <w:p w14:paraId="225247CF" w14:textId="77777777" w:rsidR="000906B3" w:rsidRDefault="000906B3" w:rsidP="000906B3">
      <w:pPr>
        <w:numPr>
          <w:ilvl w:val="1"/>
          <w:numId w:val="28"/>
        </w:numPr>
        <w:suppressAutoHyphens w:val="0"/>
        <w:ind w:left="709" w:hanging="709"/>
        <w:jc w:val="both"/>
      </w:pPr>
      <w:proofErr w:type="spellStart"/>
      <w:r w:rsidRPr="00AC679E">
        <w:t>Lõhkematerjali</w:t>
      </w:r>
      <w:proofErr w:type="spellEnd"/>
      <w:r w:rsidRPr="00AC679E">
        <w:t xml:space="preserve"> leidmisel</w:t>
      </w:r>
      <w:r>
        <w:t>,</w:t>
      </w:r>
      <w:r w:rsidRPr="00AC679E">
        <w:t xml:space="preserve"> tuleb </w:t>
      </w:r>
      <w:r>
        <w:t>helistada</w:t>
      </w:r>
      <w:r w:rsidRPr="00AC679E">
        <w:rPr>
          <w:bCs/>
        </w:rPr>
        <w:t xml:space="preserve"> 112 ja</w:t>
      </w:r>
      <w:r w:rsidRPr="009537BF">
        <w:rPr>
          <w:bCs/>
        </w:rPr>
        <w:t xml:space="preserve"> </w:t>
      </w:r>
      <w:r>
        <w:rPr>
          <w:bCs/>
        </w:rPr>
        <w:t xml:space="preserve">leidmisest teavitada </w:t>
      </w:r>
      <w:r w:rsidRPr="00AC679E">
        <w:rPr>
          <w:bCs/>
        </w:rPr>
        <w:t>RMK</w:t>
      </w:r>
      <w:r>
        <w:rPr>
          <w:bCs/>
        </w:rPr>
        <w:t xml:space="preserve"> poolset</w:t>
      </w:r>
      <w:r w:rsidRPr="00AC679E">
        <w:rPr>
          <w:bCs/>
        </w:rPr>
        <w:t xml:space="preserve"> </w:t>
      </w:r>
      <w:r>
        <w:t>tööde juhti</w:t>
      </w:r>
      <w:r w:rsidRPr="009537BF">
        <w:t xml:space="preserve"> ning peatada töö kuni </w:t>
      </w:r>
      <w:proofErr w:type="spellStart"/>
      <w:r w:rsidRPr="009537BF">
        <w:t>lõhkematerjali</w:t>
      </w:r>
      <w:proofErr w:type="spellEnd"/>
      <w:r w:rsidRPr="009537BF">
        <w:t xml:space="preserve"> spetsialistide saabumiseni ning oodata edasisi </w:t>
      </w:r>
      <w:r w:rsidRPr="00AC679E">
        <w:rPr>
          <w:bCs/>
        </w:rPr>
        <w:t>RMK</w:t>
      </w:r>
      <w:r>
        <w:rPr>
          <w:bCs/>
        </w:rPr>
        <w:t xml:space="preserve"> poolseid</w:t>
      </w:r>
      <w:r w:rsidRPr="00AC679E">
        <w:rPr>
          <w:bCs/>
        </w:rPr>
        <w:t xml:space="preserve"> </w:t>
      </w:r>
      <w:r w:rsidRPr="009537BF">
        <w:t xml:space="preserve">korraldusi. </w:t>
      </w:r>
      <w:r>
        <w:t xml:space="preserve">Leitud </w:t>
      </w:r>
      <w:proofErr w:type="spellStart"/>
      <w:r>
        <w:t>l</w:t>
      </w:r>
      <w:r w:rsidRPr="00CF2ABA">
        <w:t>õhkematerjali</w:t>
      </w:r>
      <w:proofErr w:type="spellEnd"/>
      <w:r w:rsidRPr="00CF2ABA">
        <w:t xml:space="preserve"> ei tohi puudutada</w:t>
      </w:r>
      <w:r w:rsidRPr="007F0F1B">
        <w:t>.</w:t>
      </w:r>
      <w:r w:rsidRPr="009537BF">
        <w:t xml:space="preserve"> </w:t>
      </w:r>
    </w:p>
    <w:p w14:paraId="49999D13" w14:textId="77777777" w:rsidR="000906B3" w:rsidRPr="00E21483" w:rsidRDefault="000906B3" w:rsidP="000906B3">
      <w:pPr>
        <w:suppressAutoHyphens w:val="0"/>
        <w:ind w:left="480"/>
        <w:jc w:val="both"/>
        <w:rPr>
          <w:lang w:eastAsia="en-US"/>
        </w:rPr>
      </w:pPr>
    </w:p>
    <w:p w14:paraId="252BC9AE" w14:textId="77777777" w:rsidR="000906B3" w:rsidRPr="00E21483" w:rsidRDefault="000906B3" w:rsidP="000906B3">
      <w:pPr>
        <w:jc w:val="both"/>
        <w:rPr>
          <w:b/>
        </w:rPr>
      </w:pPr>
      <w:r w:rsidRPr="00E21483">
        <w:rPr>
          <w:b/>
        </w:rPr>
        <w:t>Poolte allkirjad</w:t>
      </w:r>
    </w:p>
    <w:p w14:paraId="1BE4E1A5" w14:textId="77777777" w:rsidR="000906B3" w:rsidRPr="00E21483" w:rsidRDefault="000906B3" w:rsidP="000906B3">
      <w:pPr>
        <w:jc w:val="both"/>
        <w:rPr>
          <w:b/>
        </w:rPr>
      </w:pPr>
    </w:p>
    <w:p w14:paraId="36B12AB8" w14:textId="77777777" w:rsidR="000906B3" w:rsidRPr="00E21483" w:rsidRDefault="000906B3" w:rsidP="000906B3">
      <w:pPr>
        <w:jc w:val="both"/>
        <w:rPr>
          <w:b/>
        </w:rPr>
      </w:pPr>
      <w:r w:rsidRPr="00E21483">
        <w:rPr>
          <w:b/>
        </w:rPr>
        <w:t>Tellija</w:t>
      </w:r>
      <w:r w:rsidRPr="00E21483">
        <w:rPr>
          <w:b/>
        </w:rPr>
        <w:tab/>
      </w:r>
      <w:r w:rsidRPr="00E21483">
        <w:rPr>
          <w:b/>
        </w:rPr>
        <w:tab/>
      </w:r>
      <w:r w:rsidRPr="00E21483">
        <w:rPr>
          <w:b/>
        </w:rPr>
        <w:tab/>
      </w:r>
      <w:r w:rsidRPr="00E21483">
        <w:rPr>
          <w:b/>
        </w:rPr>
        <w:tab/>
      </w:r>
      <w:r w:rsidRPr="00E21483">
        <w:rPr>
          <w:b/>
        </w:rPr>
        <w:tab/>
      </w:r>
      <w:r w:rsidRPr="00E21483">
        <w:rPr>
          <w:b/>
        </w:rPr>
        <w:tab/>
        <w:t xml:space="preserve">Töövõtja </w:t>
      </w: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0906B3" w:rsidRPr="00E21483" w14:paraId="5828E880" w14:textId="77777777" w:rsidTr="00EE2FF4">
        <w:trPr>
          <w:trHeight w:val="565"/>
        </w:trPr>
        <w:tc>
          <w:tcPr>
            <w:tcW w:w="4395" w:type="dxa"/>
            <w:tcBorders>
              <w:top w:val="nil"/>
              <w:left w:val="nil"/>
              <w:bottom w:val="nil"/>
              <w:right w:val="nil"/>
            </w:tcBorders>
            <w:vAlign w:val="bottom"/>
          </w:tcPr>
          <w:p w14:paraId="45C09C07" w14:textId="77777777" w:rsidR="000906B3" w:rsidRPr="00E21483" w:rsidRDefault="00F1217C" w:rsidP="00EE2FF4">
            <w:pPr>
              <w:pStyle w:val="Pealkiri4"/>
              <w:numPr>
                <w:ilvl w:val="0"/>
                <w:numId w:val="0"/>
              </w:numPr>
              <w:ind w:left="864" w:hanging="864"/>
              <w:rPr>
                <w:b w:val="0"/>
                <w:lang w:eastAsia="en-US"/>
              </w:rPr>
            </w:pPr>
            <w:sdt>
              <w:sdtPr>
                <w:rPr>
                  <w:b w:val="0"/>
                  <w:lang w:eastAsia="en-US"/>
                </w:rPr>
                <w:id w:val="-1065567228"/>
                <w:placeholder>
                  <w:docPart w:val="026B8F7EA8BA4AC784180E4FE9F41A95"/>
                </w:placeholder>
                <w:comboBox>
                  <w:listItem w:displayText=" " w:value=" "/>
                  <w:listItem w:displayText="(allkirjastatud digitaalselt)" w:value="(allkirjastatud digitaalselt)"/>
                </w:comboBox>
              </w:sdtPr>
              <w:sdtEndPr/>
              <w:sdtContent>
                <w:r w:rsidR="000906B3" w:rsidRPr="00E21483">
                  <w:rPr>
                    <w:b w:val="0"/>
                    <w:lang w:eastAsia="en-US"/>
                  </w:rPr>
                  <w:t>[Vali sobiv]</w:t>
                </w:r>
              </w:sdtContent>
            </w:sdt>
          </w:p>
        </w:tc>
        <w:tc>
          <w:tcPr>
            <w:tcW w:w="4239" w:type="dxa"/>
            <w:tcBorders>
              <w:top w:val="nil"/>
              <w:left w:val="nil"/>
              <w:bottom w:val="nil"/>
              <w:right w:val="nil"/>
            </w:tcBorders>
            <w:vAlign w:val="bottom"/>
          </w:tcPr>
          <w:p w14:paraId="092E8174" w14:textId="77777777" w:rsidR="000906B3" w:rsidRPr="00E21483" w:rsidRDefault="00F1217C" w:rsidP="00EE2FF4">
            <w:pPr>
              <w:pStyle w:val="Pealkiri4"/>
              <w:numPr>
                <w:ilvl w:val="0"/>
                <w:numId w:val="0"/>
              </w:numPr>
              <w:ind w:left="864" w:hanging="864"/>
              <w:rPr>
                <w:b w:val="0"/>
                <w:lang w:eastAsia="en-US"/>
              </w:rPr>
            </w:pPr>
            <w:sdt>
              <w:sdtPr>
                <w:rPr>
                  <w:b w:val="0"/>
                  <w:lang w:eastAsia="en-US"/>
                </w:rPr>
                <w:id w:val="954073342"/>
                <w:placeholder>
                  <w:docPart w:val="E831198A35DA49B1805D81422587EA07"/>
                </w:placeholder>
                <w:comboBox>
                  <w:listItem w:displayText=" " w:value=" "/>
                  <w:listItem w:displayText="(allkirjastatud digitaalselt)" w:value="(allkirjastatud digitaalselt)"/>
                </w:comboBox>
              </w:sdtPr>
              <w:sdtEndPr/>
              <w:sdtContent>
                <w:r w:rsidR="000906B3" w:rsidRPr="00E21483">
                  <w:rPr>
                    <w:b w:val="0"/>
                    <w:lang w:eastAsia="en-US"/>
                  </w:rPr>
                  <w:t>[Vali sobiv]</w:t>
                </w:r>
              </w:sdtContent>
            </w:sdt>
          </w:p>
        </w:tc>
      </w:tr>
    </w:tbl>
    <w:p w14:paraId="346C5A88" w14:textId="61B9784B" w:rsidR="000906B3" w:rsidRPr="00E21483" w:rsidRDefault="000906B3" w:rsidP="000906B3">
      <w:pPr>
        <w:jc w:val="both"/>
      </w:pPr>
      <w:r w:rsidRPr="00E21483">
        <w:tab/>
      </w:r>
      <w:r w:rsidRPr="00E21483">
        <w:tab/>
      </w:r>
    </w:p>
    <w:tbl>
      <w:tblPr>
        <w:tblW w:w="0" w:type="auto"/>
        <w:tblInd w:w="70" w:type="dxa"/>
        <w:tblCellMar>
          <w:left w:w="70" w:type="dxa"/>
          <w:right w:w="70" w:type="dxa"/>
        </w:tblCellMar>
        <w:tblLook w:val="0000" w:firstRow="0" w:lastRow="0" w:firstColumn="0" w:lastColumn="0" w:noHBand="0" w:noVBand="0"/>
      </w:tblPr>
      <w:tblGrid>
        <w:gridCol w:w="4183"/>
        <w:gridCol w:w="4200"/>
      </w:tblGrid>
      <w:tr w:rsidR="000906B3" w:rsidRPr="00E21483" w14:paraId="074E60E1" w14:textId="77777777" w:rsidTr="00EE2FF4">
        <w:trPr>
          <w:trHeight w:val="838"/>
        </w:trPr>
        <w:tc>
          <w:tcPr>
            <w:tcW w:w="4183" w:type="dxa"/>
            <w:vAlign w:val="bottom"/>
          </w:tcPr>
          <w:p w14:paraId="3BD9D9B1" w14:textId="77777777" w:rsidR="000906B3" w:rsidRPr="00E21483" w:rsidRDefault="000906B3" w:rsidP="00EE2FF4">
            <w:pPr>
              <w:jc w:val="both"/>
            </w:pPr>
            <w:r w:rsidRPr="00E21483">
              <w:fldChar w:fldCharType="begin"/>
            </w:r>
            <w:r w:rsidRPr="00E21483">
              <w:instrText xml:space="preserve"> MACROBUTTON  AcceptAllChangesInDoc [Sisesta eesnimi ja perekonnanimi] </w:instrText>
            </w:r>
            <w:r w:rsidRPr="00E21483">
              <w:fldChar w:fldCharType="end"/>
            </w:r>
          </w:p>
        </w:tc>
        <w:tc>
          <w:tcPr>
            <w:tcW w:w="4200" w:type="dxa"/>
            <w:vAlign w:val="bottom"/>
          </w:tcPr>
          <w:p w14:paraId="2F811D50" w14:textId="77777777" w:rsidR="000906B3" w:rsidRPr="00E21483" w:rsidRDefault="000906B3" w:rsidP="00EE2FF4">
            <w:pPr>
              <w:jc w:val="both"/>
            </w:pPr>
            <w:r w:rsidRPr="00E21483">
              <w:fldChar w:fldCharType="begin"/>
            </w:r>
            <w:r w:rsidRPr="00E21483">
              <w:instrText xml:space="preserve"> MACROBUTTON  AcceptAllChangesInDoc [Sisesta eesnimi ja perekonnanimi] </w:instrText>
            </w:r>
            <w:r w:rsidRPr="00E21483">
              <w:fldChar w:fldCharType="end"/>
            </w:r>
          </w:p>
        </w:tc>
      </w:tr>
    </w:tbl>
    <w:p w14:paraId="615B2A24" w14:textId="61642C0B" w:rsidR="00AB3520" w:rsidRDefault="00AB3520" w:rsidP="00AB3520">
      <w:pPr>
        <w:jc w:val="both"/>
        <w:rPr>
          <w:sz w:val="22"/>
          <w:szCs w:val="22"/>
        </w:rPr>
      </w:pPr>
    </w:p>
    <w:p w14:paraId="5AFA7B89" w14:textId="518CA4A6" w:rsidR="00396D78" w:rsidRDefault="00396D78" w:rsidP="00AB3520">
      <w:pPr>
        <w:jc w:val="both"/>
        <w:rPr>
          <w:sz w:val="22"/>
          <w:szCs w:val="22"/>
        </w:rPr>
      </w:pPr>
    </w:p>
    <w:p w14:paraId="1B95678C" w14:textId="4C5783DC" w:rsidR="00396D78" w:rsidRDefault="00396D78" w:rsidP="00AB3520">
      <w:pPr>
        <w:jc w:val="both"/>
        <w:rPr>
          <w:sz w:val="22"/>
          <w:szCs w:val="22"/>
        </w:rPr>
      </w:pPr>
    </w:p>
    <w:p w14:paraId="546A628A" w14:textId="2B1D029F" w:rsidR="00396D78" w:rsidRDefault="00396D78" w:rsidP="00AB3520">
      <w:pPr>
        <w:jc w:val="both"/>
        <w:rPr>
          <w:sz w:val="22"/>
          <w:szCs w:val="22"/>
        </w:rPr>
      </w:pPr>
    </w:p>
    <w:p w14:paraId="12FA5BB1" w14:textId="77777777" w:rsidR="00396D78" w:rsidRPr="00BB521E" w:rsidRDefault="00396D78" w:rsidP="00AB3520">
      <w:pPr>
        <w:jc w:val="both"/>
      </w:pPr>
    </w:p>
    <w:p w14:paraId="016CA33D" w14:textId="77777777" w:rsidR="00AB3520" w:rsidRDefault="00AB3520" w:rsidP="00AB3520">
      <w:pPr>
        <w:jc w:val="both"/>
        <w:rPr>
          <w:sz w:val="22"/>
          <w:szCs w:val="22"/>
        </w:rPr>
      </w:pPr>
      <w:r w:rsidRPr="00FE4887">
        <w:rPr>
          <w:b/>
          <w:sz w:val="22"/>
          <w:szCs w:val="22"/>
        </w:rPr>
        <w:lastRenderedPageBreak/>
        <w:t>Poolte allkirjad:</w:t>
      </w:r>
      <w:r w:rsidRPr="00322B61">
        <w:rPr>
          <w:sz w:val="22"/>
          <w:szCs w:val="22"/>
        </w:rPr>
        <w:t xml:space="preserve"> </w:t>
      </w:r>
    </w:p>
    <w:p w14:paraId="3FBF0DD0" w14:textId="77777777" w:rsidR="00AB3520" w:rsidRDefault="00AB3520" w:rsidP="00AB3520">
      <w:pPr>
        <w:jc w:val="both"/>
        <w:rPr>
          <w:b/>
          <w:sz w:val="22"/>
          <w:szCs w:val="22"/>
        </w:rPr>
      </w:pPr>
    </w:p>
    <w:p w14:paraId="1F81B650" w14:textId="77777777" w:rsidR="00AB3520" w:rsidRPr="00012229" w:rsidRDefault="00AB3520" w:rsidP="00AB3520">
      <w:pPr>
        <w:jc w:val="both"/>
        <w:rPr>
          <w:b/>
          <w:sz w:val="22"/>
          <w:szCs w:val="22"/>
        </w:rPr>
      </w:pPr>
      <w:r w:rsidRPr="00012229">
        <w:rPr>
          <w:b/>
          <w:sz w:val="22"/>
          <w:szCs w:val="22"/>
        </w:rPr>
        <w:t>Tellija</w:t>
      </w:r>
      <w:r w:rsidRPr="00012229">
        <w:rPr>
          <w:b/>
          <w:sz w:val="22"/>
          <w:szCs w:val="22"/>
        </w:rPr>
        <w:tab/>
      </w:r>
      <w:r w:rsidRPr="00012229">
        <w:rPr>
          <w:b/>
          <w:sz w:val="22"/>
          <w:szCs w:val="22"/>
        </w:rPr>
        <w:tab/>
      </w:r>
      <w:r w:rsidRPr="00012229">
        <w:rPr>
          <w:b/>
          <w:sz w:val="22"/>
          <w:szCs w:val="22"/>
        </w:rPr>
        <w:tab/>
      </w:r>
      <w:r w:rsidRPr="00012229">
        <w:rPr>
          <w:b/>
          <w:sz w:val="22"/>
          <w:szCs w:val="22"/>
        </w:rPr>
        <w:tab/>
      </w:r>
      <w:r w:rsidRPr="00012229">
        <w:rPr>
          <w:b/>
          <w:sz w:val="22"/>
          <w:szCs w:val="22"/>
        </w:rPr>
        <w:tab/>
      </w:r>
      <w:r w:rsidRPr="00012229">
        <w:rPr>
          <w:b/>
          <w:sz w:val="22"/>
          <w:szCs w:val="22"/>
        </w:rPr>
        <w:tab/>
        <w:t xml:space="preserve">Töövõtja </w:t>
      </w:r>
    </w:p>
    <w:p w14:paraId="4E3BE085" w14:textId="77777777" w:rsidR="00AB3520" w:rsidRDefault="00AB3520" w:rsidP="00AB3520">
      <w:pPr>
        <w:jc w:val="both"/>
        <w:rPr>
          <w:sz w:val="22"/>
          <w:szCs w:val="22"/>
        </w:rPr>
      </w:pPr>
    </w:p>
    <w:p w14:paraId="6A2136C4" w14:textId="77777777" w:rsidR="00AB3520" w:rsidRPr="00012229" w:rsidRDefault="00AB3520" w:rsidP="00AB3520">
      <w:pPr>
        <w:jc w:val="both"/>
        <w:rPr>
          <w:sz w:val="22"/>
          <w:szCs w:val="22"/>
        </w:rPr>
      </w:pPr>
      <w:r w:rsidRPr="00E03895">
        <w:rPr>
          <w:sz w:val="22"/>
          <w:szCs w:val="22"/>
        </w:rPr>
        <w:t xml:space="preserve">(allkirjastatud digitaalselt) </w:t>
      </w:r>
      <w:r w:rsidRPr="00E03895">
        <w:rPr>
          <w:sz w:val="22"/>
          <w:szCs w:val="22"/>
        </w:rPr>
        <w:tab/>
      </w:r>
      <w:r w:rsidRPr="00E03895">
        <w:rPr>
          <w:sz w:val="22"/>
          <w:szCs w:val="22"/>
        </w:rPr>
        <w:tab/>
      </w:r>
      <w:r w:rsidRPr="00E03895">
        <w:rPr>
          <w:sz w:val="22"/>
          <w:szCs w:val="22"/>
        </w:rPr>
        <w:tab/>
        <w:t>(allkirjastatud digitaalselt)</w:t>
      </w:r>
    </w:p>
    <w:p w14:paraId="046DAC3C" w14:textId="77777777" w:rsidR="00BF3E9B" w:rsidRPr="00BB521E" w:rsidRDefault="00BF3E9B" w:rsidP="00A1264B">
      <w:pPr>
        <w:jc w:val="both"/>
      </w:pPr>
    </w:p>
    <w:sectPr w:rsidR="00BF3E9B" w:rsidRPr="00BB521E" w:rsidSect="00FE3F2E">
      <w:headerReference w:type="even" r:id="rId9"/>
      <w:headerReference w:type="default" r:id="rId10"/>
      <w:pgSz w:w="11906" w:h="16838"/>
      <w:pgMar w:top="1134" w:right="1418" w:bottom="993"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FE977" w16cex:dateUtc="2023-04-11T11: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DD94349" w16cid:durableId="27DFE925"/>
  <w16cid:commentId w16cid:paraId="1FEBC795" w16cid:durableId="27DFE97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2E0182" w14:textId="77777777" w:rsidR="00F30896" w:rsidRDefault="00F30896">
      <w:r>
        <w:separator/>
      </w:r>
    </w:p>
  </w:endnote>
  <w:endnote w:type="continuationSeparator" w:id="0">
    <w:p w14:paraId="21DA4A3C" w14:textId="77777777" w:rsidR="00F30896" w:rsidRDefault="00F30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7D6746" w14:textId="77777777" w:rsidR="00F30896" w:rsidRDefault="00F30896">
      <w:r>
        <w:separator/>
      </w:r>
    </w:p>
  </w:footnote>
  <w:footnote w:type="continuationSeparator" w:id="0">
    <w:p w14:paraId="6A95A9EC" w14:textId="77777777" w:rsidR="00F30896" w:rsidRDefault="00F308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DF506" w14:textId="77777777" w:rsidR="00011512" w:rsidRDefault="00011512" w:rsidP="00CF47C9">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74DDD2A0" w14:textId="77777777" w:rsidR="00011512" w:rsidRDefault="00011512">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FFF2F" w14:textId="762CA5B2" w:rsidR="00011512" w:rsidRDefault="00011512" w:rsidP="00CF47C9">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F1217C">
      <w:rPr>
        <w:rStyle w:val="Lehekljenumber"/>
        <w:noProof/>
      </w:rPr>
      <w:t>14</w:t>
    </w:r>
    <w:r>
      <w:rPr>
        <w:rStyle w:val="Lehekljenumber"/>
      </w:rPr>
      <w:fldChar w:fldCharType="end"/>
    </w:r>
  </w:p>
  <w:p w14:paraId="6116E441" w14:textId="77777777" w:rsidR="00011512" w:rsidRDefault="00011512">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Pealkiri1"/>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Pealkiri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3"/>
    <w:multiLevelType w:val="singleLevel"/>
    <w:tmpl w:val="00000003"/>
    <w:name w:val="WW8Num11"/>
    <w:lvl w:ilvl="0">
      <w:start w:val="1"/>
      <w:numFmt w:val="bullet"/>
      <w:lvlText w:val=""/>
      <w:lvlJc w:val="left"/>
      <w:pPr>
        <w:tabs>
          <w:tab w:val="num" w:pos="720"/>
        </w:tabs>
        <w:ind w:left="720" w:hanging="360"/>
      </w:pPr>
      <w:rPr>
        <w:rFonts w:ascii="Wingdings" w:hAnsi="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00000005"/>
    <w:name w:val="WW8Num24"/>
    <w:lvl w:ilvl="0">
      <w:start w:val="1"/>
      <w:numFmt w:val="bullet"/>
      <w:lvlText w:val=""/>
      <w:lvlJc w:val="left"/>
      <w:pPr>
        <w:tabs>
          <w:tab w:val="num" w:pos="720"/>
        </w:tabs>
        <w:ind w:left="720" w:hanging="360"/>
      </w:pPr>
      <w:rPr>
        <w:rFonts w:ascii="Wingdings" w:hAnsi="Wingdings"/>
      </w:rPr>
    </w:lvl>
  </w:abstractNum>
  <w:abstractNum w:abstractNumId="5"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Wingdings" w:hAnsi="Wingdings"/>
      </w:rPr>
    </w:lvl>
  </w:abstractNum>
  <w:abstractNum w:abstractNumId="6" w15:restartNumberingAfterBreak="0">
    <w:nsid w:val="00000007"/>
    <w:multiLevelType w:val="singleLevel"/>
    <w:tmpl w:val="00000007"/>
    <w:name w:val="WW8Num5"/>
    <w:lvl w:ilvl="0">
      <w:start w:val="1"/>
      <w:numFmt w:val="bullet"/>
      <w:lvlText w:val=""/>
      <w:lvlJc w:val="left"/>
      <w:pPr>
        <w:tabs>
          <w:tab w:val="num" w:pos="720"/>
        </w:tabs>
        <w:ind w:left="720" w:hanging="360"/>
      </w:pPr>
      <w:rPr>
        <w:rFonts w:ascii="Wingdings" w:hAnsi="Wingdings"/>
      </w:rPr>
    </w:lvl>
  </w:abstractNum>
  <w:abstractNum w:abstractNumId="7" w15:restartNumberingAfterBreak="0">
    <w:nsid w:val="00000008"/>
    <w:multiLevelType w:val="singleLevel"/>
    <w:tmpl w:val="00000008"/>
    <w:name w:val="WW8Num34"/>
    <w:lvl w:ilvl="0">
      <w:start w:val="1"/>
      <w:numFmt w:val="bullet"/>
      <w:lvlText w:val=""/>
      <w:lvlJc w:val="left"/>
      <w:pPr>
        <w:tabs>
          <w:tab w:val="num" w:pos="720"/>
        </w:tabs>
        <w:ind w:left="720" w:hanging="360"/>
      </w:pPr>
      <w:rPr>
        <w:rFonts w:ascii="Wingdings" w:hAnsi="Wingdings"/>
      </w:rPr>
    </w:lvl>
  </w:abstractNum>
  <w:abstractNum w:abstractNumId="8" w15:restartNumberingAfterBreak="0">
    <w:nsid w:val="08E43649"/>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1A705F1F"/>
    <w:multiLevelType w:val="multilevel"/>
    <w:tmpl w:val="07906854"/>
    <w:lvl w:ilvl="0">
      <w:start w:val="6"/>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E961E8F"/>
    <w:multiLevelType w:val="multilevel"/>
    <w:tmpl w:val="6EFE7EC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F954102"/>
    <w:multiLevelType w:val="hybridMultilevel"/>
    <w:tmpl w:val="F19818F0"/>
    <w:lvl w:ilvl="0" w:tplc="CD2825A8">
      <w:start w:val="1"/>
      <w:numFmt w:val="decimal"/>
      <w:lvlText w:val="%1."/>
      <w:lvlJc w:val="left"/>
      <w:pPr>
        <w:ind w:left="720" w:hanging="36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0081167"/>
    <w:multiLevelType w:val="multilevel"/>
    <w:tmpl w:val="9C96B526"/>
    <w:lvl w:ilvl="0">
      <w:start w:val="12"/>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396685F"/>
    <w:multiLevelType w:val="hybridMultilevel"/>
    <w:tmpl w:val="3E70DA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7F76F55"/>
    <w:multiLevelType w:val="multilevel"/>
    <w:tmpl w:val="21D8D2B6"/>
    <w:lvl w:ilvl="0">
      <w:start w:val="12"/>
      <w:numFmt w:val="decimal"/>
      <w:lvlText w:val="%1."/>
      <w:lvlJc w:val="left"/>
      <w:pPr>
        <w:ind w:left="660" w:hanging="660"/>
      </w:pPr>
      <w:rPr>
        <w:rFonts w:ascii="Times-Roman" w:hAnsi="Times-Roman" w:cs="Times-Roman" w:hint="default"/>
      </w:rPr>
    </w:lvl>
    <w:lvl w:ilvl="1">
      <w:start w:val="8"/>
      <w:numFmt w:val="decimal"/>
      <w:lvlText w:val="%1.%2."/>
      <w:lvlJc w:val="left"/>
      <w:pPr>
        <w:ind w:left="660" w:hanging="660"/>
      </w:pPr>
      <w:rPr>
        <w:rFonts w:ascii="Times-Roman" w:hAnsi="Times-Roman" w:cs="Times-Roman" w:hint="default"/>
      </w:rPr>
    </w:lvl>
    <w:lvl w:ilvl="2">
      <w:start w:val="1"/>
      <w:numFmt w:val="decimal"/>
      <w:lvlText w:val="%1.%2.%3."/>
      <w:lvlJc w:val="left"/>
      <w:pPr>
        <w:ind w:left="720" w:hanging="720"/>
      </w:pPr>
      <w:rPr>
        <w:rFonts w:ascii="Times-Roman" w:hAnsi="Times-Roman" w:cs="Times-Roman" w:hint="default"/>
      </w:rPr>
    </w:lvl>
    <w:lvl w:ilvl="3">
      <w:start w:val="1"/>
      <w:numFmt w:val="decimal"/>
      <w:lvlText w:val="%1.%2.%3.%4."/>
      <w:lvlJc w:val="left"/>
      <w:pPr>
        <w:ind w:left="720" w:hanging="720"/>
      </w:pPr>
      <w:rPr>
        <w:rFonts w:ascii="Times-Roman" w:hAnsi="Times-Roman" w:cs="Times-Roman" w:hint="default"/>
      </w:rPr>
    </w:lvl>
    <w:lvl w:ilvl="4">
      <w:start w:val="1"/>
      <w:numFmt w:val="decimal"/>
      <w:lvlText w:val="%1.%2.%3.%4.%5."/>
      <w:lvlJc w:val="left"/>
      <w:pPr>
        <w:ind w:left="1080" w:hanging="1080"/>
      </w:pPr>
      <w:rPr>
        <w:rFonts w:ascii="Times-Roman" w:hAnsi="Times-Roman" w:cs="Times-Roman" w:hint="default"/>
      </w:rPr>
    </w:lvl>
    <w:lvl w:ilvl="5">
      <w:start w:val="1"/>
      <w:numFmt w:val="decimal"/>
      <w:lvlText w:val="%1.%2.%3.%4.%5.%6."/>
      <w:lvlJc w:val="left"/>
      <w:pPr>
        <w:ind w:left="1080" w:hanging="1080"/>
      </w:pPr>
      <w:rPr>
        <w:rFonts w:ascii="Times-Roman" w:hAnsi="Times-Roman" w:cs="Times-Roman" w:hint="default"/>
      </w:rPr>
    </w:lvl>
    <w:lvl w:ilvl="6">
      <w:start w:val="1"/>
      <w:numFmt w:val="decimal"/>
      <w:lvlText w:val="%1.%2.%3.%4.%5.%6.%7."/>
      <w:lvlJc w:val="left"/>
      <w:pPr>
        <w:ind w:left="1440" w:hanging="1440"/>
      </w:pPr>
      <w:rPr>
        <w:rFonts w:ascii="Times-Roman" w:hAnsi="Times-Roman" w:cs="Times-Roman" w:hint="default"/>
      </w:rPr>
    </w:lvl>
    <w:lvl w:ilvl="7">
      <w:start w:val="1"/>
      <w:numFmt w:val="decimal"/>
      <w:lvlText w:val="%1.%2.%3.%4.%5.%6.%7.%8."/>
      <w:lvlJc w:val="left"/>
      <w:pPr>
        <w:ind w:left="1440" w:hanging="1440"/>
      </w:pPr>
      <w:rPr>
        <w:rFonts w:ascii="Times-Roman" w:hAnsi="Times-Roman" w:cs="Times-Roman" w:hint="default"/>
      </w:rPr>
    </w:lvl>
    <w:lvl w:ilvl="8">
      <w:start w:val="1"/>
      <w:numFmt w:val="decimal"/>
      <w:lvlText w:val="%1.%2.%3.%4.%5.%6.%7.%8.%9."/>
      <w:lvlJc w:val="left"/>
      <w:pPr>
        <w:ind w:left="1800" w:hanging="1800"/>
      </w:pPr>
      <w:rPr>
        <w:rFonts w:ascii="Times-Roman" w:hAnsi="Times-Roman" w:cs="Times-Roman" w:hint="default"/>
      </w:rPr>
    </w:lvl>
  </w:abstractNum>
  <w:abstractNum w:abstractNumId="15" w15:restartNumberingAfterBreak="0">
    <w:nsid w:val="41DD7EB5"/>
    <w:multiLevelType w:val="multilevel"/>
    <w:tmpl w:val="6EFE7EC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46A157C9"/>
    <w:multiLevelType w:val="multilevel"/>
    <w:tmpl w:val="6EFE7EC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7A25190"/>
    <w:multiLevelType w:val="multilevel"/>
    <w:tmpl w:val="2A38F9C6"/>
    <w:lvl w:ilvl="0">
      <w:start w:val="10"/>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8ED62CA"/>
    <w:multiLevelType w:val="hybridMultilevel"/>
    <w:tmpl w:val="F1A8817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212436C"/>
    <w:multiLevelType w:val="hybridMultilevel"/>
    <w:tmpl w:val="4862342E"/>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1" w15:restartNumberingAfterBreak="0">
    <w:nsid w:val="52F00FF0"/>
    <w:multiLevelType w:val="multilevel"/>
    <w:tmpl w:val="18CED5F2"/>
    <w:lvl w:ilvl="0">
      <w:start w:val="12"/>
      <w:numFmt w:val="decimal"/>
      <w:lvlText w:val="%1."/>
      <w:lvlJc w:val="left"/>
      <w:pPr>
        <w:ind w:left="660" w:hanging="660"/>
      </w:pPr>
      <w:rPr>
        <w:rFonts w:hint="default"/>
      </w:rPr>
    </w:lvl>
    <w:lvl w:ilvl="1">
      <w:start w:val="3"/>
      <w:numFmt w:val="decimal"/>
      <w:lvlText w:val="%1.%2."/>
      <w:lvlJc w:val="left"/>
      <w:pPr>
        <w:ind w:left="870" w:hanging="660"/>
      </w:pPr>
      <w:rPr>
        <w:rFonts w:hint="default"/>
      </w:rPr>
    </w:lvl>
    <w:lvl w:ilvl="2">
      <w:start w:val="2"/>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2" w15:restartNumberingAfterBreak="0">
    <w:nsid w:val="598639D0"/>
    <w:multiLevelType w:val="multilevel"/>
    <w:tmpl w:val="4072AB60"/>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8DC2011"/>
    <w:multiLevelType w:val="multilevel"/>
    <w:tmpl w:val="F93643F8"/>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AD963EC"/>
    <w:multiLevelType w:val="multilevel"/>
    <w:tmpl w:val="2A38F9C6"/>
    <w:lvl w:ilvl="0">
      <w:start w:val="10"/>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6238FD"/>
    <w:multiLevelType w:val="multilevel"/>
    <w:tmpl w:val="1E285D7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04"/>
        </w:tabs>
        <w:ind w:left="704" w:hanging="420"/>
      </w:pPr>
      <w:rPr>
        <w:rFonts w:hint="default"/>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7" w15:restartNumberingAfterBreak="0">
    <w:nsid w:val="7FF07510"/>
    <w:multiLevelType w:val="multilevel"/>
    <w:tmpl w:val="4D983C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26"/>
  </w:num>
  <w:num w:numId="10">
    <w:abstractNumId w:val="8"/>
  </w:num>
  <w:num w:numId="11">
    <w:abstractNumId w:val="18"/>
  </w:num>
  <w:num w:numId="12">
    <w:abstractNumId w:val="20"/>
  </w:num>
  <w:num w:numId="13">
    <w:abstractNumId w:val="27"/>
  </w:num>
  <w:num w:numId="14">
    <w:abstractNumId w:val="19"/>
  </w:num>
  <w:num w:numId="15">
    <w:abstractNumId w:val="21"/>
  </w:num>
  <w:num w:numId="16">
    <w:abstractNumId w:val="11"/>
  </w:num>
  <w:num w:numId="17">
    <w:abstractNumId w:val="13"/>
  </w:num>
  <w:num w:numId="18">
    <w:abstractNumId w:val="15"/>
  </w:num>
  <w:num w:numId="19">
    <w:abstractNumId w:val="10"/>
  </w:num>
  <w:num w:numId="20">
    <w:abstractNumId w:val="16"/>
  </w:num>
  <w:num w:numId="21">
    <w:abstractNumId w:val="24"/>
  </w:num>
  <w:num w:numId="22">
    <w:abstractNumId w:val="17"/>
  </w:num>
  <w:num w:numId="23">
    <w:abstractNumId w:val="23"/>
  </w:num>
  <w:num w:numId="24">
    <w:abstractNumId w:val="14"/>
  </w:num>
  <w:num w:numId="25">
    <w:abstractNumId w:val="9"/>
  </w:num>
  <w:num w:numId="26">
    <w:abstractNumId w:val="12"/>
  </w:num>
  <w:num w:numId="27">
    <w:abstractNumId w:val="22"/>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B1F"/>
    <w:rsid w:val="00005427"/>
    <w:rsid w:val="00006398"/>
    <w:rsid w:val="00006D94"/>
    <w:rsid w:val="0000794E"/>
    <w:rsid w:val="00011512"/>
    <w:rsid w:val="000224CD"/>
    <w:rsid w:val="000255FA"/>
    <w:rsid w:val="00030DD3"/>
    <w:rsid w:val="00031B37"/>
    <w:rsid w:val="0003786C"/>
    <w:rsid w:val="00040492"/>
    <w:rsid w:val="00042F42"/>
    <w:rsid w:val="00047009"/>
    <w:rsid w:val="00047F29"/>
    <w:rsid w:val="00052BBE"/>
    <w:rsid w:val="0005598B"/>
    <w:rsid w:val="0006538D"/>
    <w:rsid w:val="000654B8"/>
    <w:rsid w:val="00066BC5"/>
    <w:rsid w:val="000719A1"/>
    <w:rsid w:val="00072052"/>
    <w:rsid w:val="0008055A"/>
    <w:rsid w:val="000906B3"/>
    <w:rsid w:val="000942A4"/>
    <w:rsid w:val="000B3DCF"/>
    <w:rsid w:val="000C0132"/>
    <w:rsid w:val="000C0C4E"/>
    <w:rsid w:val="000D22C2"/>
    <w:rsid w:val="000D3A2F"/>
    <w:rsid w:val="000D615C"/>
    <w:rsid w:val="000D64D8"/>
    <w:rsid w:val="000E2DC1"/>
    <w:rsid w:val="000E336D"/>
    <w:rsid w:val="000E34EA"/>
    <w:rsid w:val="000E59E5"/>
    <w:rsid w:val="000E5A02"/>
    <w:rsid w:val="000F0568"/>
    <w:rsid w:val="00105D39"/>
    <w:rsid w:val="001076E6"/>
    <w:rsid w:val="00107782"/>
    <w:rsid w:val="00110F2F"/>
    <w:rsid w:val="001127D1"/>
    <w:rsid w:val="001136A9"/>
    <w:rsid w:val="00116FFB"/>
    <w:rsid w:val="001266B1"/>
    <w:rsid w:val="0013422B"/>
    <w:rsid w:val="0014241C"/>
    <w:rsid w:val="00143E0F"/>
    <w:rsid w:val="00146E30"/>
    <w:rsid w:val="00147199"/>
    <w:rsid w:val="001506BA"/>
    <w:rsid w:val="00153BA2"/>
    <w:rsid w:val="00156C74"/>
    <w:rsid w:val="00163614"/>
    <w:rsid w:val="00163745"/>
    <w:rsid w:val="001677E7"/>
    <w:rsid w:val="00167F1D"/>
    <w:rsid w:val="00172505"/>
    <w:rsid w:val="00174FAF"/>
    <w:rsid w:val="00177509"/>
    <w:rsid w:val="00177DA2"/>
    <w:rsid w:val="00191821"/>
    <w:rsid w:val="00195CDD"/>
    <w:rsid w:val="00196D87"/>
    <w:rsid w:val="001B28C6"/>
    <w:rsid w:val="001B5001"/>
    <w:rsid w:val="001C0246"/>
    <w:rsid w:val="001D643B"/>
    <w:rsid w:val="001D781E"/>
    <w:rsid w:val="001E7159"/>
    <w:rsid w:val="001F3C75"/>
    <w:rsid w:val="001F5027"/>
    <w:rsid w:val="001F7117"/>
    <w:rsid w:val="00201DF9"/>
    <w:rsid w:val="00203865"/>
    <w:rsid w:val="00203923"/>
    <w:rsid w:val="0020411A"/>
    <w:rsid w:val="002049A1"/>
    <w:rsid w:val="00207A6C"/>
    <w:rsid w:val="00213521"/>
    <w:rsid w:val="00215D2D"/>
    <w:rsid w:val="002226EB"/>
    <w:rsid w:val="00223989"/>
    <w:rsid w:val="002340F2"/>
    <w:rsid w:val="00237B74"/>
    <w:rsid w:val="00241245"/>
    <w:rsid w:val="00242C87"/>
    <w:rsid w:val="002439F7"/>
    <w:rsid w:val="00246EA7"/>
    <w:rsid w:val="00252752"/>
    <w:rsid w:val="00255DB8"/>
    <w:rsid w:val="0025764D"/>
    <w:rsid w:val="00257E43"/>
    <w:rsid w:val="0026162D"/>
    <w:rsid w:val="00261E07"/>
    <w:rsid w:val="002640C8"/>
    <w:rsid w:val="00265086"/>
    <w:rsid w:val="0027265F"/>
    <w:rsid w:val="00276975"/>
    <w:rsid w:val="00282C58"/>
    <w:rsid w:val="0029073A"/>
    <w:rsid w:val="00290BFB"/>
    <w:rsid w:val="00291767"/>
    <w:rsid w:val="00291F74"/>
    <w:rsid w:val="002920C8"/>
    <w:rsid w:val="00294AD7"/>
    <w:rsid w:val="00296646"/>
    <w:rsid w:val="00297AB7"/>
    <w:rsid w:val="002A23DE"/>
    <w:rsid w:val="002A36E8"/>
    <w:rsid w:val="002A40E4"/>
    <w:rsid w:val="002A5FF0"/>
    <w:rsid w:val="002A69B7"/>
    <w:rsid w:val="002B344F"/>
    <w:rsid w:val="002B3B65"/>
    <w:rsid w:val="002B66E2"/>
    <w:rsid w:val="002B7BCA"/>
    <w:rsid w:val="002C2276"/>
    <w:rsid w:val="002C343C"/>
    <w:rsid w:val="002C4915"/>
    <w:rsid w:val="002C5F87"/>
    <w:rsid w:val="002D38CF"/>
    <w:rsid w:val="002E4A1F"/>
    <w:rsid w:val="002E4C23"/>
    <w:rsid w:val="002E6A6E"/>
    <w:rsid w:val="002E6C37"/>
    <w:rsid w:val="003002E3"/>
    <w:rsid w:val="003047F9"/>
    <w:rsid w:val="0030652E"/>
    <w:rsid w:val="00306700"/>
    <w:rsid w:val="00311243"/>
    <w:rsid w:val="003119C7"/>
    <w:rsid w:val="00313482"/>
    <w:rsid w:val="003137FD"/>
    <w:rsid w:val="00313BF2"/>
    <w:rsid w:val="0032028E"/>
    <w:rsid w:val="0032028F"/>
    <w:rsid w:val="003268D4"/>
    <w:rsid w:val="003328B3"/>
    <w:rsid w:val="00337881"/>
    <w:rsid w:val="0034087C"/>
    <w:rsid w:val="00340925"/>
    <w:rsid w:val="00347C86"/>
    <w:rsid w:val="00351E4A"/>
    <w:rsid w:val="0035572B"/>
    <w:rsid w:val="0035702F"/>
    <w:rsid w:val="0036079E"/>
    <w:rsid w:val="003608DB"/>
    <w:rsid w:val="00361CFD"/>
    <w:rsid w:val="0036444F"/>
    <w:rsid w:val="003657E1"/>
    <w:rsid w:val="00366D91"/>
    <w:rsid w:val="00371D56"/>
    <w:rsid w:val="00372F7D"/>
    <w:rsid w:val="003743B0"/>
    <w:rsid w:val="00376352"/>
    <w:rsid w:val="0038064A"/>
    <w:rsid w:val="00384877"/>
    <w:rsid w:val="003928C2"/>
    <w:rsid w:val="00396D78"/>
    <w:rsid w:val="003A05D3"/>
    <w:rsid w:val="003A19A8"/>
    <w:rsid w:val="003A1D5B"/>
    <w:rsid w:val="003A4BEB"/>
    <w:rsid w:val="003B45CE"/>
    <w:rsid w:val="003C1C85"/>
    <w:rsid w:val="003C32D4"/>
    <w:rsid w:val="003C4FA9"/>
    <w:rsid w:val="003C51DE"/>
    <w:rsid w:val="003C578B"/>
    <w:rsid w:val="003C716B"/>
    <w:rsid w:val="003D0199"/>
    <w:rsid w:val="003D0E2A"/>
    <w:rsid w:val="003D38CA"/>
    <w:rsid w:val="003D7402"/>
    <w:rsid w:val="003E424F"/>
    <w:rsid w:val="003F0DE7"/>
    <w:rsid w:val="003F1DEA"/>
    <w:rsid w:val="003F3957"/>
    <w:rsid w:val="003F668E"/>
    <w:rsid w:val="003F76E3"/>
    <w:rsid w:val="00402A96"/>
    <w:rsid w:val="00405490"/>
    <w:rsid w:val="00407822"/>
    <w:rsid w:val="00413126"/>
    <w:rsid w:val="0041571F"/>
    <w:rsid w:val="00421AD5"/>
    <w:rsid w:val="00423783"/>
    <w:rsid w:val="0043415A"/>
    <w:rsid w:val="00435DDE"/>
    <w:rsid w:val="00440497"/>
    <w:rsid w:val="00443F6D"/>
    <w:rsid w:val="00444499"/>
    <w:rsid w:val="00444C7F"/>
    <w:rsid w:val="0044505D"/>
    <w:rsid w:val="00445475"/>
    <w:rsid w:val="00446CD0"/>
    <w:rsid w:val="00447D27"/>
    <w:rsid w:val="004512AF"/>
    <w:rsid w:val="00453E8A"/>
    <w:rsid w:val="004565B6"/>
    <w:rsid w:val="00457035"/>
    <w:rsid w:val="0045727F"/>
    <w:rsid w:val="00457572"/>
    <w:rsid w:val="004621D0"/>
    <w:rsid w:val="004634CA"/>
    <w:rsid w:val="00467CB3"/>
    <w:rsid w:val="004701C0"/>
    <w:rsid w:val="00471A03"/>
    <w:rsid w:val="00473A85"/>
    <w:rsid w:val="00475540"/>
    <w:rsid w:val="00480894"/>
    <w:rsid w:val="00485CFC"/>
    <w:rsid w:val="004937B1"/>
    <w:rsid w:val="004945EE"/>
    <w:rsid w:val="00495E96"/>
    <w:rsid w:val="00497685"/>
    <w:rsid w:val="00497897"/>
    <w:rsid w:val="004A2A32"/>
    <w:rsid w:val="004B1F2B"/>
    <w:rsid w:val="004B2199"/>
    <w:rsid w:val="004B4D00"/>
    <w:rsid w:val="004B52FB"/>
    <w:rsid w:val="004C0525"/>
    <w:rsid w:val="004C1E90"/>
    <w:rsid w:val="004C3687"/>
    <w:rsid w:val="004C428D"/>
    <w:rsid w:val="004C6470"/>
    <w:rsid w:val="004D053D"/>
    <w:rsid w:val="004D0CA1"/>
    <w:rsid w:val="004D4594"/>
    <w:rsid w:val="004D6125"/>
    <w:rsid w:val="004D6596"/>
    <w:rsid w:val="004E33C5"/>
    <w:rsid w:val="004E3885"/>
    <w:rsid w:val="004F05BD"/>
    <w:rsid w:val="004F572C"/>
    <w:rsid w:val="004F61B6"/>
    <w:rsid w:val="00500AE5"/>
    <w:rsid w:val="0050101F"/>
    <w:rsid w:val="00505A10"/>
    <w:rsid w:val="00505F5D"/>
    <w:rsid w:val="005071CD"/>
    <w:rsid w:val="005074F2"/>
    <w:rsid w:val="00512523"/>
    <w:rsid w:val="005130F1"/>
    <w:rsid w:val="0051352F"/>
    <w:rsid w:val="00516E64"/>
    <w:rsid w:val="00520BA5"/>
    <w:rsid w:val="00520DE3"/>
    <w:rsid w:val="00521EEF"/>
    <w:rsid w:val="00522C4C"/>
    <w:rsid w:val="00524962"/>
    <w:rsid w:val="0052506E"/>
    <w:rsid w:val="005266E6"/>
    <w:rsid w:val="005272A6"/>
    <w:rsid w:val="0053592D"/>
    <w:rsid w:val="00537DE1"/>
    <w:rsid w:val="005466DD"/>
    <w:rsid w:val="0055158B"/>
    <w:rsid w:val="0055295E"/>
    <w:rsid w:val="00555570"/>
    <w:rsid w:val="00561253"/>
    <w:rsid w:val="00563737"/>
    <w:rsid w:val="005677CD"/>
    <w:rsid w:val="005763E7"/>
    <w:rsid w:val="0058101F"/>
    <w:rsid w:val="005816C8"/>
    <w:rsid w:val="00582815"/>
    <w:rsid w:val="00587612"/>
    <w:rsid w:val="0059060C"/>
    <w:rsid w:val="00592A40"/>
    <w:rsid w:val="00596728"/>
    <w:rsid w:val="00596F38"/>
    <w:rsid w:val="00597531"/>
    <w:rsid w:val="005A29A1"/>
    <w:rsid w:val="005A76D0"/>
    <w:rsid w:val="005B0E8E"/>
    <w:rsid w:val="005B352E"/>
    <w:rsid w:val="005B665C"/>
    <w:rsid w:val="005B7EBA"/>
    <w:rsid w:val="005C0424"/>
    <w:rsid w:val="005C116F"/>
    <w:rsid w:val="005C17AA"/>
    <w:rsid w:val="005C7D00"/>
    <w:rsid w:val="005D4E2C"/>
    <w:rsid w:val="005D6030"/>
    <w:rsid w:val="005E2EBB"/>
    <w:rsid w:val="005F503C"/>
    <w:rsid w:val="005F5EC1"/>
    <w:rsid w:val="00600E90"/>
    <w:rsid w:val="00601357"/>
    <w:rsid w:val="0060186E"/>
    <w:rsid w:val="00604DD0"/>
    <w:rsid w:val="00614B09"/>
    <w:rsid w:val="00614E85"/>
    <w:rsid w:val="006166FE"/>
    <w:rsid w:val="00620533"/>
    <w:rsid w:val="0062080E"/>
    <w:rsid w:val="0062280E"/>
    <w:rsid w:val="00622AB5"/>
    <w:rsid w:val="00625DBE"/>
    <w:rsid w:val="006263CB"/>
    <w:rsid w:val="006353F2"/>
    <w:rsid w:val="0064184E"/>
    <w:rsid w:val="0064351F"/>
    <w:rsid w:val="006437F4"/>
    <w:rsid w:val="006442D1"/>
    <w:rsid w:val="00646C03"/>
    <w:rsid w:val="0066333D"/>
    <w:rsid w:val="00667012"/>
    <w:rsid w:val="00671CC0"/>
    <w:rsid w:val="00675E54"/>
    <w:rsid w:val="006764D9"/>
    <w:rsid w:val="006766EE"/>
    <w:rsid w:val="006800C5"/>
    <w:rsid w:val="0068181D"/>
    <w:rsid w:val="00681921"/>
    <w:rsid w:val="00687A1B"/>
    <w:rsid w:val="00690C0F"/>
    <w:rsid w:val="00693FF4"/>
    <w:rsid w:val="006A70FB"/>
    <w:rsid w:val="006C20AE"/>
    <w:rsid w:val="006C2E9E"/>
    <w:rsid w:val="006C350C"/>
    <w:rsid w:val="006C56E4"/>
    <w:rsid w:val="006C6418"/>
    <w:rsid w:val="006D161D"/>
    <w:rsid w:val="006E24AD"/>
    <w:rsid w:val="006E4A57"/>
    <w:rsid w:val="006F24DA"/>
    <w:rsid w:val="00700BC5"/>
    <w:rsid w:val="00701080"/>
    <w:rsid w:val="007012FF"/>
    <w:rsid w:val="00704754"/>
    <w:rsid w:val="0071048E"/>
    <w:rsid w:val="00713DD2"/>
    <w:rsid w:val="00714A82"/>
    <w:rsid w:val="00717D7D"/>
    <w:rsid w:val="00720CAD"/>
    <w:rsid w:val="00721BD9"/>
    <w:rsid w:val="0072336D"/>
    <w:rsid w:val="00725A75"/>
    <w:rsid w:val="007265BA"/>
    <w:rsid w:val="00727D8D"/>
    <w:rsid w:val="007335F9"/>
    <w:rsid w:val="00737D29"/>
    <w:rsid w:val="007473FF"/>
    <w:rsid w:val="00760398"/>
    <w:rsid w:val="0076195A"/>
    <w:rsid w:val="0076392B"/>
    <w:rsid w:val="007649FE"/>
    <w:rsid w:val="00764DCD"/>
    <w:rsid w:val="00767416"/>
    <w:rsid w:val="007674AE"/>
    <w:rsid w:val="0076787C"/>
    <w:rsid w:val="0077026F"/>
    <w:rsid w:val="007708BE"/>
    <w:rsid w:val="00773374"/>
    <w:rsid w:val="00776F4B"/>
    <w:rsid w:val="00785A73"/>
    <w:rsid w:val="007903C1"/>
    <w:rsid w:val="00791543"/>
    <w:rsid w:val="00791ACB"/>
    <w:rsid w:val="00792C2D"/>
    <w:rsid w:val="0079489F"/>
    <w:rsid w:val="007A198D"/>
    <w:rsid w:val="007A4EBD"/>
    <w:rsid w:val="007A646B"/>
    <w:rsid w:val="007B3E21"/>
    <w:rsid w:val="007C0C16"/>
    <w:rsid w:val="007C1253"/>
    <w:rsid w:val="007C1296"/>
    <w:rsid w:val="007C3B68"/>
    <w:rsid w:val="007D1938"/>
    <w:rsid w:val="007E176C"/>
    <w:rsid w:val="007E2E42"/>
    <w:rsid w:val="007E373E"/>
    <w:rsid w:val="007E517D"/>
    <w:rsid w:val="007F1E4C"/>
    <w:rsid w:val="007F36DA"/>
    <w:rsid w:val="007F73EB"/>
    <w:rsid w:val="008006EB"/>
    <w:rsid w:val="00800B1F"/>
    <w:rsid w:val="008059D7"/>
    <w:rsid w:val="00806B40"/>
    <w:rsid w:val="00813F33"/>
    <w:rsid w:val="00816BCC"/>
    <w:rsid w:val="00817381"/>
    <w:rsid w:val="008174D4"/>
    <w:rsid w:val="00823FAB"/>
    <w:rsid w:val="00824FF2"/>
    <w:rsid w:val="008262AC"/>
    <w:rsid w:val="00826C87"/>
    <w:rsid w:val="008335B7"/>
    <w:rsid w:val="00836870"/>
    <w:rsid w:val="00836F4B"/>
    <w:rsid w:val="0084399A"/>
    <w:rsid w:val="00845C4C"/>
    <w:rsid w:val="00852661"/>
    <w:rsid w:val="008537EC"/>
    <w:rsid w:val="00861C59"/>
    <w:rsid w:val="00863A85"/>
    <w:rsid w:val="0086452B"/>
    <w:rsid w:val="00867CB4"/>
    <w:rsid w:val="00872FC3"/>
    <w:rsid w:val="00874E64"/>
    <w:rsid w:val="0088220B"/>
    <w:rsid w:val="00883E11"/>
    <w:rsid w:val="008865E5"/>
    <w:rsid w:val="00887183"/>
    <w:rsid w:val="00891A73"/>
    <w:rsid w:val="00891FA9"/>
    <w:rsid w:val="00892328"/>
    <w:rsid w:val="00894733"/>
    <w:rsid w:val="008A3037"/>
    <w:rsid w:val="008A3FF9"/>
    <w:rsid w:val="008A43CD"/>
    <w:rsid w:val="008A68F7"/>
    <w:rsid w:val="008A6D3A"/>
    <w:rsid w:val="008A6D58"/>
    <w:rsid w:val="008A6DC5"/>
    <w:rsid w:val="008B03F6"/>
    <w:rsid w:val="008C58AF"/>
    <w:rsid w:val="008C63E0"/>
    <w:rsid w:val="008D20FD"/>
    <w:rsid w:val="008D34D1"/>
    <w:rsid w:val="008D3C97"/>
    <w:rsid w:val="008D660E"/>
    <w:rsid w:val="008E15FD"/>
    <w:rsid w:val="008E1B67"/>
    <w:rsid w:val="008E2E35"/>
    <w:rsid w:val="008E51B8"/>
    <w:rsid w:val="008E6CDC"/>
    <w:rsid w:val="00901906"/>
    <w:rsid w:val="0090286B"/>
    <w:rsid w:val="00906B18"/>
    <w:rsid w:val="00906E90"/>
    <w:rsid w:val="00907BBD"/>
    <w:rsid w:val="009110C1"/>
    <w:rsid w:val="00913669"/>
    <w:rsid w:val="00915020"/>
    <w:rsid w:val="0092197A"/>
    <w:rsid w:val="00921F00"/>
    <w:rsid w:val="00922EA2"/>
    <w:rsid w:val="0092576F"/>
    <w:rsid w:val="0092677D"/>
    <w:rsid w:val="0093034C"/>
    <w:rsid w:val="009306AE"/>
    <w:rsid w:val="00931AA4"/>
    <w:rsid w:val="009333F6"/>
    <w:rsid w:val="00943E8E"/>
    <w:rsid w:val="00951BCF"/>
    <w:rsid w:val="00955006"/>
    <w:rsid w:val="009552FD"/>
    <w:rsid w:val="0095681D"/>
    <w:rsid w:val="00961067"/>
    <w:rsid w:val="0096460E"/>
    <w:rsid w:val="00966C42"/>
    <w:rsid w:val="009719D8"/>
    <w:rsid w:val="0098144E"/>
    <w:rsid w:val="009910AF"/>
    <w:rsid w:val="00992B31"/>
    <w:rsid w:val="00993522"/>
    <w:rsid w:val="00993F5E"/>
    <w:rsid w:val="009971A8"/>
    <w:rsid w:val="009A0022"/>
    <w:rsid w:val="009A03E3"/>
    <w:rsid w:val="009A0862"/>
    <w:rsid w:val="009A41D8"/>
    <w:rsid w:val="009B0F14"/>
    <w:rsid w:val="009B4298"/>
    <w:rsid w:val="009B4B37"/>
    <w:rsid w:val="009B70C1"/>
    <w:rsid w:val="009C2C06"/>
    <w:rsid w:val="009C6495"/>
    <w:rsid w:val="009C79B6"/>
    <w:rsid w:val="009D3258"/>
    <w:rsid w:val="009D3DAA"/>
    <w:rsid w:val="009D51AD"/>
    <w:rsid w:val="009D74CA"/>
    <w:rsid w:val="009E14E0"/>
    <w:rsid w:val="009E650F"/>
    <w:rsid w:val="009F1E87"/>
    <w:rsid w:val="009F7CAA"/>
    <w:rsid w:val="00A02782"/>
    <w:rsid w:val="00A04E92"/>
    <w:rsid w:val="00A074AD"/>
    <w:rsid w:val="00A1264B"/>
    <w:rsid w:val="00A138B6"/>
    <w:rsid w:val="00A13E33"/>
    <w:rsid w:val="00A22431"/>
    <w:rsid w:val="00A25CC6"/>
    <w:rsid w:val="00A26E08"/>
    <w:rsid w:val="00A33B49"/>
    <w:rsid w:val="00A34735"/>
    <w:rsid w:val="00A4031D"/>
    <w:rsid w:val="00A4195E"/>
    <w:rsid w:val="00A42A1F"/>
    <w:rsid w:val="00A465FB"/>
    <w:rsid w:val="00A502EA"/>
    <w:rsid w:val="00A51D76"/>
    <w:rsid w:val="00A53650"/>
    <w:rsid w:val="00A63186"/>
    <w:rsid w:val="00A65500"/>
    <w:rsid w:val="00A66F54"/>
    <w:rsid w:val="00A709CF"/>
    <w:rsid w:val="00A71CB1"/>
    <w:rsid w:val="00A754AC"/>
    <w:rsid w:val="00A85E81"/>
    <w:rsid w:val="00A95CE5"/>
    <w:rsid w:val="00AA251B"/>
    <w:rsid w:val="00AA571F"/>
    <w:rsid w:val="00AA63F7"/>
    <w:rsid w:val="00AA7F4F"/>
    <w:rsid w:val="00AB3520"/>
    <w:rsid w:val="00AB3521"/>
    <w:rsid w:val="00AB436C"/>
    <w:rsid w:val="00AB5CB7"/>
    <w:rsid w:val="00AB646D"/>
    <w:rsid w:val="00AC47D3"/>
    <w:rsid w:val="00AC50C7"/>
    <w:rsid w:val="00AC75E7"/>
    <w:rsid w:val="00AC7C82"/>
    <w:rsid w:val="00AC7F77"/>
    <w:rsid w:val="00AD2175"/>
    <w:rsid w:val="00AD30E1"/>
    <w:rsid w:val="00AD3485"/>
    <w:rsid w:val="00AD516B"/>
    <w:rsid w:val="00AE263C"/>
    <w:rsid w:val="00AE52DD"/>
    <w:rsid w:val="00AE794B"/>
    <w:rsid w:val="00AF4DB5"/>
    <w:rsid w:val="00AF6834"/>
    <w:rsid w:val="00B02548"/>
    <w:rsid w:val="00B137B6"/>
    <w:rsid w:val="00B17929"/>
    <w:rsid w:val="00B2228D"/>
    <w:rsid w:val="00B256FF"/>
    <w:rsid w:val="00B265BC"/>
    <w:rsid w:val="00B30B41"/>
    <w:rsid w:val="00B325BA"/>
    <w:rsid w:val="00B35468"/>
    <w:rsid w:val="00B36C82"/>
    <w:rsid w:val="00B41435"/>
    <w:rsid w:val="00B466DD"/>
    <w:rsid w:val="00B5008F"/>
    <w:rsid w:val="00B560A2"/>
    <w:rsid w:val="00B5774D"/>
    <w:rsid w:val="00B61D20"/>
    <w:rsid w:val="00B64604"/>
    <w:rsid w:val="00B65756"/>
    <w:rsid w:val="00B70543"/>
    <w:rsid w:val="00B73497"/>
    <w:rsid w:val="00B7467E"/>
    <w:rsid w:val="00B74D26"/>
    <w:rsid w:val="00B764C0"/>
    <w:rsid w:val="00B767E2"/>
    <w:rsid w:val="00B76995"/>
    <w:rsid w:val="00B76EAD"/>
    <w:rsid w:val="00B77799"/>
    <w:rsid w:val="00B77AFB"/>
    <w:rsid w:val="00B817F8"/>
    <w:rsid w:val="00B82196"/>
    <w:rsid w:val="00B826C4"/>
    <w:rsid w:val="00B82A38"/>
    <w:rsid w:val="00B85839"/>
    <w:rsid w:val="00B860B6"/>
    <w:rsid w:val="00B87A08"/>
    <w:rsid w:val="00B91305"/>
    <w:rsid w:val="00BA14B3"/>
    <w:rsid w:val="00BA4385"/>
    <w:rsid w:val="00BA5963"/>
    <w:rsid w:val="00BA76CC"/>
    <w:rsid w:val="00BB14C7"/>
    <w:rsid w:val="00BB19B6"/>
    <w:rsid w:val="00BB517B"/>
    <w:rsid w:val="00BB521E"/>
    <w:rsid w:val="00BB5534"/>
    <w:rsid w:val="00BC04EB"/>
    <w:rsid w:val="00BC5063"/>
    <w:rsid w:val="00BD2D81"/>
    <w:rsid w:val="00BD4792"/>
    <w:rsid w:val="00BD4D79"/>
    <w:rsid w:val="00BD6AE6"/>
    <w:rsid w:val="00BD7048"/>
    <w:rsid w:val="00BE0FAB"/>
    <w:rsid w:val="00BE7D6C"/>
    <w:rsid w:val="00BF05C4"/>
    <w:rsid w:val="00BF3E9B"/>
    <w:rsid w:val="00BF487F"/>
    <w:rsid w:val="00BF5941"/>
    <w:rsid w:val="00BF68B5"/>
    <w:rsid w:val="00C002BA"/>
    <w:rsid w:val="00C00E61"/>
    <w:rsid w:val="00C00EDA"/>
    <w:rsid w:val="00C01876"/>
    <w:rsid w:val="00C06BA3"/>
    <w:rsid w:val="00C07067"/>
    <w:rsid w:val="00C10466"/>
    <w:rsid w:val="00C10AED"/>
    <w:rsid w:val="00C134FD"/>
    <w:rsid w:val="00C20D2E"/>
    <w:rsid w:val="00C33B9C"/>
    <w:rsid w:val="00C36F47"/>
    <w:rsid w:val="00C408C4"/>
    <w:rsid w:val="00C43D3C"/>
    <w:rsid w:val="00C45353"/>
    <w:rsid w:val="00C465E6"/>
    <w:rsid w:val="00C500EE"/>
    <w:rsid w:val="00C55202"/>
    <w:rsid w:val="00C64564"/>
    <w:rsid w:val="00C6523C"/>
    <w:rsid w:val="00C7355E"/>
    <w:rsid w:val="00C76273"/>
    <w:rsid w:val="00C84B8B"/>
    <w:rsid w:val="00C8727E"/>
    <w:rsid w:val="00C9156A"/>
    <w:rsid w:val="00C930F7"/>
    <w:rsid w:val="00CA0878"/>
    <w:rsid w:val="00CA7B8F"/>
    <w:rsid w:val="00CB573F"/>
    <w:rsid w:val="00CB5CFB"/>
    <w:rsid w:val="00CC4231"/>
    <w:rsid w:val="00CD4506"/>
    <w:rsid w:val="00CD58ED"/>
    <w:rsid w:val="00CD700F"/>
    <w:rsid w:val="00CD7555"/>
    <w:rsid w:val="00CE08CA"/>
    <w:rsid w:val="00CE1789"/>
    <w:rsid w:val="00CE26E9"/>
    <w:rsid w:val="00CE6C2C"/>
    <w:rsid w:val="00CF4696"/>
    <w:rsid w:val="00CF47C9"/>
    <w:rsid w:val="00D013DC"/>
    <w:rsid w:val="00D01BAC"/>
    <w:rsid w:val="00D03DBF"/>
    <w:rsid w:val="00D11C19"/>
    <w:rsid w:val="00D134ED"/>
    <w:rsid w:val="00D24549"/>
    <w:rsid w:val="00D3175E"/>
    <w:rsid w:val="00D36155"/>
    <w:rsid w:val="00D3617A"/>
    <w:rsid w:val="00D366B9"/>
    <w:rsid w:val="00D400E5"/>
    <w:rsid w:val="00D4535F"/>
    <w:rsid w:val="00D47008"/>
    <w:rsid w:val="00D709D4"/>
    <w:rsid w:val="00D71F91"/>
    <w:rsid w:val="00D773F7"/>
    <w:rsid w:val="00D83790"/>
    <w:rsid w:val="00D85772"/>
    <w:rsid w:val="00D86514"/>
    <w:rsid w:val="00D93719"/>
    <w:rsid w:val="00D93C32"/>
    <w:rsid w:val="00D93D26"/>
    <w:rsid w:val="00D955A0"/>
    <w:rsid w:val="00D9736E"/>
    <w:rsid w:val="00DA0556"/>
    <w:rsid w:val="00DA109A"/>
    <w:rsid w:val="00DA222B"/>
    <w:rsid w:val="00DA2BCF"/>
    <w:rsid w:val="00DA43AC"/>
    <w:rsid w:val="00DB15B9"/>
    <w:rsid w:val="00DB36C7"/>
    <w:rsid w:val="00DB3B61"/>
    <w:rsid w:val="00DB5620"/>
    <w:rsid w:val="00DB6131"/>
    <w:rsid w:val="00DB6883"/>
    <w:rsid w:val="00DC36A2"/>
    <w:rsid w:val="00DD14CE"/>
    <w:rsid w:val="00DE1D74"/>
    <w:rsid w:val="00DE2949"/>
    <w:rsid w:val="00DE2E49"/>
    <w:rsid w:val="00DE47EC"/>
    <w:rsid w:val="00DE5912"/>
    <w:rsid w:val="00E02D34"/>
    <w:rsid w:val="00E03895"/>
    <w:rsid w:val="00E066C6"/>
    <w:rsid w:val="00E074A3"/>
    <w:rsid w:val="00E10A0C"/>
    <w:rsid w:val="00E11B35"/>
    <w:rsid w:val="00E20A6E"/>
    <w:rsid w:val="00E20D0D"/>
    <w:rsid w:val="00E2167E"/>
    <w:rsid w:val="00E23480"/>
    <w:rsid w:val="00E24301"/>
    <w:rsid w:val="00E30329"/>
    <w:rsid w:val="00E315DF"/>
    <w:rsid w:val="00E31886"/>
    <w:rsid w:val="00E34106"/>
    <w:rsid w:val="00E37814"/>
    <w:rsid w:val="00E42A9C"/>
    <w:rsid w:val="00E43AC0"/>
    <w:rsid w:val="00E50574"/>
    <w:rsid w:val="00E50AD0"/>
    <w:rsid w:val="00E527EB"/>
    <w:rsid w:val="00E5400B"/>
    <w:rsid w:val="00E54294"/>
    <w:rsid w:val="00E622AC"/>
    <w:rsid w:val="00E7134A"/>
    <w:rsid w:val="00E71E54"/>
    <w:rsid w:val="00E7285C"/>
    <w:rsid w:val="00E753D9"/>
    <w:rsid w:val="00E76F05"/>
    <w:rsid w:val="00E81F5D"/>
    <w:rsid w:val="00E847AD"/>
    <w:rsid w:val="00E85CC8"/>
    <w:rsid w:val="00E8725A"/>
    <w:rsid w:val="00E87605"/>
    <w:rsid w:val="00E90514"/>
    <w:rsid w:val="00E92270"/>
    <w:rsid w:val="00E93622"/>
    <w:rsid w:val="00E93D1A"/>
    <w:rsid w:val="00E949B3"/>
    <w:rsid w:val="00E95C2C"/>
    <w:rsid w:val="00EA1B31"/>
    <w:rsid w:val="00EA23B3"/>
    <w:rsid w:val="00EA2979"/>
    <w:rsid w:val="00EA2E09"/>
    <w:rsid w:val="00EA6CC7"/>
    <w:rsid w:val="00EB154E"/>
    <w:rsid w:val="00EB21B7"/>
    <w:rsid w:val="00EB337E"/>
    <w:rsid w:val="00EC3EEF"/>
    <w:rsid w:val="00EC4938"/>
    <w:rsid w:val="00ED1545"/>
    <w:rsid w:val="00ED35A0"/>
    <w:rsid w:val="00ED764D"/>
    <w:rsid w:val="00EF3B05"/>
    <w:rsid w:val="00F05E30"/>
    <w:rsid w:val="00F0712A"/>
    <w:rsid w:val="00F111CF"/>
    <w:rsid w:val="00F1217C"/>
    <w:rsid w:val="00F15F71"/>
    <w:rsid w:val="00F229AF"/>
    <w:rsid w:val="00F22EDC"/>
    <w:rsid w:val="00F23D6C"/>
    <w:rsid w:val="00F24ED8"/>
    <w:rsid w:val="00F258FF"/>
    <w:rsid w:val="00F27456"/>
    <w:rsid w:val="00F30896"/>
    <w:rsid w:val="00F30FE1"/>
    <w:rsid w:val="00F31071"/>
    <w:rsid w:val="00F35C59"/>
    <w:rsid w:val="00F409DA"/>
    <w:rsid w:val="00F44AD8"/>
    <w:rsid w:val="00F546C7"/>
    <w:rsid w:val="00F54B23"/>
    <w:rsid w:val="00F56E9A"/>
    <w:rsid w:val="00F634A4"/>
    <w:rsid w:val="00F653BD"/>
    <w:rsid w:val="00F67B91"/>
    <w:rsid w:val="00F70E28"/>
    <w:rsid w:val="00F756AB"/>
    <w:rsid w:val="00F770F4"/>
    <w:rsid w:val="00F8280A"/>
    <w:rsid w:val="00F8486A"/>
    <w:rsid w:val="00F933A8"/>
    <w:rsid w:val="00FA0123"/>
    <w:rsid w:val="00FA4419"/>
    <w:rsid w:val="00FA458C"/>
    <w:rsid w:val="00FA5360"/>
    <w:rsid w:val="00FA5986"/>
    <w:rsid w:val="00FB07A0"/>
    <w:rsid w:val="00FB13F2"/>
    <w:rsid w:val="00FB627A"/>
    <w:rsid w:val="00FB6982"/>
    <w:rsid w:val="00FC1E48"/>
    <w:rsid w:val="00FC636D"/>
    <w:rsid w:val="00FD02CE"/>
    <w:rsid w:val="00FD590C"/>
    <w:rsid w:val="00FE150C"/>
    <w:rsid w:val="00FE20B0"/>
    <w:rsid w:val="00FE36AC"/>
    <w:rsid w:val="00FE3715"/>
    <w:rsid w:val="00FE3F2E"/>
    <w:rsid w:val="00FE4C44"/>
    <w:rsid w:val="00FE6065"/>
    <w:rsid w:val="00FE7892"/>
    <w:rsid w:val="00FF0732"/>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5EDC561E"/>
  <w15:docId w15:val="{A8D9C19F-355B-4D32-90A2-6B9788B99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DB3B61"/>
    <w:pPr>
      <w:suppressAutoHyphens/>
    </w:pPr>
    <w:rPr>
      <w:sz w:val="24"/>
      <w:szCs w:val="24"/>
      <w:lang w:eastAsia="ar-SA"/>
    </w:rPr>
  </w:style>
  <w:style w:type="paragraph" w:styleId="Pealkiri1">
    <w:name w:val="heading 1"/>
    <w:basedOn w:val="Heading"/>
    <w:next w:val="Kehatekst"/>
    <w:qFormat/>
    <w:pPr>
      <w:numPr>
        <w:numId w:val="1"/>
      </w:numPr>
      <w:outlineLvl w:val="0"/>
    </w:pPr>
    <w:rPr>
      <w:rFonts w:ascii="Times New Roman" w:hAnsi="Times New Roman"/>
      <w:b/>
      <w:bCs/>
      <w:sz w:val="48"/>
      <w:szCs w:val="48"/>
    </w:rPr>
  </w:style>
  <w:style w:type="paragraph" w:styleId="Pealkiri2">
    <w:name w:val="heading 2"/>
    <w:basedOn w:val="Heading"/>
    <w:next w:val="Kehatekst"/>
    <w:qFormat/>
    <w:pPr>
      <w:numPr>
        <w:ilvl w:val="1"/>
        <w:numId w:val="1"/>
      </w:numPr>
      <w:outlineLvl w:val="1"/>
    </w:pPr>
    <w:rPr>
      <w:rFonts w:ascii="Times New Roman" w:hAnsi="Times New Roman"/>
      <w:b/>
      <w:bCs/>
      <w:sz w:val="36"/>
      <w:szCs w:val="36"/>
    </w:rPr>
  </w:style>
  <w:style w:type="paragraph" w:styleId="Pealkiri3">
    <w:name w:val="heading 3"/>
    <w:basedOn w:val="Normaallaad"/>
    <w:next w:val="Normaallaad"/>
    <w:qFormat/>
    <w:rsid w:val="00215D2D"/>
    <w:pPr>
      <w:keepNext/>
      <w:spacing w:before="240" w:after="60"/>
      <w:outlineLvl w:val="2"/>
    </w:pPr>
    <w:rPr>
      <w:rFonts w:ascii="Arial" w:hAnsi="Arial" w:cs="Arial"/>
      <w:b/>
      <w:bCs/>
      <w:sz w:val="26"/>
      <w:szCs w:val="26"/>
    </w:rPr>
  </w:style>
  <w:style w:type="paragraph" w:styleId="Pealkiri4">
    <w:name w:val="heading 4"/>
    <w:basedOn w:val="Heading"/>
    <w:next w:val="Kehatekst"/>
    <w:link w:val="Pealkiri4Mrk"/>
    <w:qFormat/>
    <w:pPr>
      <w:numPr>
        <w:ilvl w:val="3"/>
        <w:numId w:val="1"/>
      </w:numPr>
      <w:outlineLvl w:val="3"/>
    </w:pPr>
    <w:rPr>
      <w:rFonts w:ascii="Times New Roman" w:hAnsi="Times New Roman"/>
      <w:b/>
      <w:bCs/>
      <w:sz w:val="24"/>
      <w:szCs w:val="24"/>
    </w:rPr>
  </w:style>
  <w:style w:type="paragraph" w:styleId="Pealkiri5">
    <w:name w:val="heading 5"/>
    <w:basedOn w:val="Normaallaad"/>
    <w:next w:val="Normaallaad"/>
    <w:qFormat/>
    <w:rsid w:val="00D86514"/>
    <w:pPr>
      <w:spacing w:before="240" w:after="60"/>
      <w:outlineLvl w:val="4"/>
    </w:pPr>
    <w:rPr>
      <w:b/>
      <w:bCs/>
      <w:i/>
      <w:i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DefaultParagraphFont1">
    <w:name w:val="Default Paragraph Font1"/>
  </w:style>
  <w:style w:type="character" w:styleId="Lehekljenumber">
    <w:name w:val="page number"/>
    <w:basedOn w:val="DefaultParagraphFont1"/>
  </w:style>
  <w:style w:type="character" w:customStyle="1" w:styleId="heading-002031">
    <w:name w:val="heading-002031"/>
    <w:rPr>
      <w:b/>
      <w:bCs/>
    </w:rPr>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link w:val="JalusMrk"/>
    <w:pPr>
      <w:tabs>
        <w:tab w:val="center" w:pos="4536"/>
        <w:tab w:val="right" w:pos="9072"/>
      </w:tabs>
    </w:pPr>
  </w:style>
  <w:style w:type="paragraph" w:styleId="Kehatekst2">
    <w:name w:val="Body Text 2"/>
    <w:basedOn w:val="Normaallaad"/>
    <w:rsid w:val="00215D2D"/>
    <w:pPr>
      <w:spacing w:after="120" w:line="480" w:lineRule="auto"/>
    </w:pPr>
  </w:style>
  <w:style w:type="character" w:customStyle="1" w:styleId="normal1">
    <w:name w:val="normal1"/>
    <w:rsid w:val="00215D2D"/>
    <w:rPr>
      <w:rFonts w:ascii="Times New Roman" w:hAnsi="Times New Roman" w:cs="Times New Roman"/>
      <w:sz w:val="24"/>
      <w:szCs w:val="24"/>
    </w:rPr>
  </w:style>
  <w:style w:type="character" w:customStyle="1" w:styleId="body-0020text1">
    <w:name w:val="body-0020text1"/>
    <w:basedOn w:val="Liguvaikefont"/>
    <w:rsid w:val="00215D2D"/>
  </w:style>
  <w:style w:type="paragraph" w:styleId="Taandegakehatekst2">
    <w:name w:val="Body Text Indent 2"/>
    <w:basedOn w:val="Normaallaad"/>
    <w:rsid w:val="00D86514"/>
    <w:pPr>
      <w:spacing w:after="120" w:line="480" w:lineRule="auto"/>
      <w:ind w:left="283"/>
    </w:pPr>
  </w:style>
  <w:style w:type="paragraph" w:styleId="Kehatekst3">
    <w:name w:val="Body Text 3"/>
    <w:basedOn w:val="Normaallaad"/>
    <w:rsid w:val="00D86514"/>
    <w:pPr>
      <w:spacing w:after="120"/>
    </w:pPr>
    <w:rPr>
      <w:sz w:val="16"/>
      <w:szCs w:val="16"/>
    </w:rPr>
  </w:style>
  <w:style w:type="paragraph" w:styleId="Taandegakehatekst">
    <w:name w:val="Body Text Indent"/>
    <w:basedOn w:val="Normaallaad"/>
    <w:rsid w:val="00D86514"/>
    <w:pPr>
      <w:spacing w:after="120"/>
      <w:ind w:left="283"/>
    </w:pPr>
  </w:style>
  <w:style w:type="paragraph" w:styleId="Normaallaadveeb">
    <w:name w:val="Normal (Web)"/>
    <w:basedOn w:val="Normaallaad"/>
    <w:rsid w:val="00D86514"/>
    <w:pPr>
      <w:spacing w:before="280" w:after="280"/>
    </w:pPr>
  </w:style>
  <w:style w:type="paragraph" w:styleId="Jutumullitekst">
    <w:name w:val="Balloon Text"/>
    <w:basedOn w:val="Normaallaad"/>
    <w:semiHidden/>
    <w:rsid w:val="00B41435"/>
    <w:rPr>
      <w:rFonts w:ascii="Tahoma" w:hAnsi="Tahoma" w:cs="Tahoma"/>
      <w:sz w:val="16"/>
      <w:szCs w:val="16"/>
    </w:rPr>
  </w:style>
  <w:style w:type="character" w:styleId="Hperlink">
    <w:name w:val="Hyperlink"/>
    <w:uiPriority w:val="99"/>
    <w:rsid w:val="007649FE"/>
    <w:rPr>
      <w:color w:val="0000FF"/>
      <w:u w:val="single"/>
    </w:rPr>
  </w:style>
  <w:style w:type="character" w:customStyle="1" w:styleId="body-0020text-0020indent">
    <w:name w:val="body-0020text-0020indent"/>
    <w:basedOn w:val="Liguvaikefont"/>
    <w:rsid w:val="006D161D"/>
  </w:style>
  <w:style w:type="character" w:styleId="Kommentaariviide">
    <w:name w:val="annotation reference"/>
    <w:semiHidden/>
    <w:rsid w:val="00AC50C7"/>
    <w:rPr>
      <w:sz w:val="16"/>
      <w:szCs w:val="16"/>
    </w:rPr>
  </w:style>
  <w:style w:type="paragraph" w:styleId="Kommentaaritekst">
    <w:name w:val="annotation text"/>
    <w:basedOn w:val="Normaallaad"/>
    <w:semiHidden/>
    <w:rsid w:val="00AC50C7"/>
    <w:rPr>
      <w:sz w:val="20"/>
      <w:szCs w:val="20"/>
    </w:rPr>
  </w:style>
  <w:style w:type="paragraph" w:styleId="Kommentaariteema">
    <w:name w:val="annotation subject"/>
    <w:basedOn w:val="Kommentaaritekst"/>
    <w:next w:val="Kommentaaritekst"/>
    <w:semiHidden/>
    <w:rsid w:val="00AC50C7"/>
    <w:rPr>
      <w:b/>
      <w:bCs/>
    </w:rPr>
  </w:style>
  <w:style w:type="character" w:customStyle="1" w:styleId="PisMrk">
    <w:name w:val="Päis Märk"/>
    <w:link w:val="Pis"/>
    <w:uiPriority w:val="99"/>
    <w:rsid w:val="0005598B"/>
    <w:rPr>
      <w:sz w:val="24"/>
      <w:szCs w:val="24"/>
      <w:lang w:val="et-EE" w:eastAsia="ar-SA"/>
    </w:rPr>
  </w:style>
  <w:style w:type="character" w:customStyle="1" w:styleId="JalusMrk">
    <w:name w:val="Jalus Märk"/>
    <w:link w:val="Jalus"/>
    <w:rsid w:val="0005598B"/>
    <w:rPr>
      <w:sz w:val="24"/>
      <w:szCs w:val="24"/>
      <w:lang w:val="et-EE" w:eastAsia="ar-SA"/>
    </w:rPr>
  </w:style>
  <w:style w:type="paragraph" w:styleId="Loendilik">
    <w:name w:val="List Paragraph"/>
    <w:basedOn w:val="Normaallaad"/>
    <w:uiPriority w:val="34"/>
    <w:qFormat/>
    <w:rsid w:val="00F0712A"/>
    <w:pPr>
      <w:ind w:left="708"/>
    </w:pPr>
  </w:style>
  <w:style w:type="paragraph" w:styleId="Redaktsioon">
    <w:name w:val="Revision"/>
    <w:hidden/>
    <w:uiPriority w:val="99"/>
    <w:semiHidden/>
    <w:rsid w:val="008174D4"/>
    <w:rPr>
      <w:sz w:val="24"/>
      <w:szCs w:val="24"/>
      <w:lang w:eastAsia="ar-SA"/>
    </w:rPr>
  </w:style>
  <w:style w:type="character" w:customStyle="1" w:styleId="Pealkiri4Mrk">
    <w:name w:val="Pealkiri 4 Märk"/>
    <w:link w:val="Pealkiri4"/>
    <w:rsid w:val="00700BC5"/>
    <w:rPr>
      <w:rFonts w:eastAsia="Lucida Sans Unicode" w:cs="Tahoma"/>
      <w:b/>
      <w:bCs/>
      <w:sz w:val="24"/>
      <w:szCs w:val="24"/>
      <w:lang w:eastAsia="ar-SA"/>
    </w:rPr>
  </w:style>
  <w:style w:type="character" w:customStyle="1" w:styleId="notbold">
    <w:name w:val="notbold"/>
    <w:basedOn w:val="Liguvaikefont"/>
    <w:rsid w:val="000E59E5"/>
  </w:style>
  <w:style w:type="table" w:styleId="Kontuurtabel">
    <w:name w:val="Table Grid"/>
    <w:basedOn w:val="Normaaltabel"/>
    <w:rsid w:val="000906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4894057">
      <w:bodyDiv w:val="1"/>
      <w:marLeft w:val="0"/>
      <w:marRight w:val="0"/>
      <w:marTop w:val="0"/>
      <w:marBottom w:val="0"/>
      <w:divBdr>
        <w:top w:val="none" w:sz="0" w:space="0" w:color="auto"/>
        <w:left w:val="none" w:sz="0" w:space="0" w:color="auto"/>
        <w:bottom w:val="none" w:sz="0" w:space="0" w:color="auto"/>
        <w:right w:val="none" w:sz="0" w:space="0" w:color="auto"/>
      </w:divBdr>
    </w:div>
    <w:div w:id="1068577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rved@rm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iitko\Desktop\Hanke%20k&#228;skkirjad-lepingud%202012\Maapinna_ettevalmistamise_teenuse%20leping%20Castorwood%20O&#220;%20kopa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6B8F7EA8BA4AC784180E4FE9F41A95"/>
        <w:category>
          <w:name w:val="General"/>
          <w:gallery w:val="placeholder"/>
        </w:category>
        <w:types>
          <w:type w:val="bbPlcHdr"/>
        </w:types>
        <w:behaviors>
          <w:behavior w:val="content"/>
        </w:behaviors>
        <w:guid w:val="{5EAD8783-6C38-489E-8440-1D9BC14C8CFC}"/>
      </w:docPartPr>
      <w:docPartBody>
        <w:p w:rsidR="00037E07" w:rsidRDefault="004615AA" w:rsidP="004615AA">
          <w:pPr>
            <w:pStyle w:val="026B8F7EA8BA4AC784180E4FE9F41A95"/>
          </w:pPr>
          <w:r w:rsidRPr="00BE118B">
            <w:rPr>
              <w:rStyle w:val="Kohatitetekst"/>
            </w:rPr>
            <w:t>Choose an item.</w:t>
          </w:r>
        </w:p>
      </w:docPartBody>
    </w:docPart>
    <w:docPart>
      <w:docPartPr>
        <w:name w:val="E831198A35DA49B1805D81422587EA07"/>
        <w:category>
          <w:name w:val="General"/>
          <w:gallery w:val="placeholder"/>
        </w:category>
        <w:types>
          <w:type w:val="bbPlcHdr"/>
        </w:types>
        <w:behaviors>
          <w:behavior w:val="content"/>
        </w:behaviors>
        <w:guid w:val="{F23B6904-E9A0-4587-A62D-26FCC7EA36D0}"/>
      </w:docPartPr>
      <w:docPartBody>
        <w:p w:rsidR="00037E07" w:rsidRDefault="004615AA" w:rsidP="004615AA">
          <w:pPr>
            <w:pStyle w:val="E831198A35DA49B1805D81422587EA07"/>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5AA"/>
    <w:rsid w:val="00037E07"/>
    <w:rsid w:val="002933CC"/>
    <w:rsid w:val="00451398"/>
    <w:rsid w:val="004615AA"/>
    <w:rsid w:val="005E1F8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615AA"/>
  </w:style>
  <w:style w:type="paragraph" w:customStyle="1" w:styleId="026B8F7EA8BA4AC784180E4FE9F41A95">
    <w:name w:val="026B8F7EA8BA4AC784180E4FE9F41A95"/>
    <w:rsid w:val="004615AA"/>
  </w:style>
  <w:style w:type="paragraph" w:customStyle="1" w:styleId="E831198A35DA49B1805D81422587EA07">
    <w:name w:val="E831198A35DA49B1805D81422587EA07"/>
    <w:rsid w:val="004615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E7B83-0033-4CAD-90C5-A8EB8092A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Maapinna_ettevalmistamise_teenuse leping Castorwood OÜ kopaga</Template>
  <TotalTime>2</TotalTime>
  <Pages>14</Pages>
  <Words>5441</Words>
  <Characters>31561</Characters>
  <Application>Microsoft Office Word</Application>
  <DocSecurity>0</DocSecurity>
  <Lines>263</Lines>
  <Paragraphs>73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vt:lpstr>
      <vt:lpstr>TÖÖVÕTULEPING</vt:lpstr>
      <vt:lpstr>TÖÖVÕTULEPING</vt:lpstr>
    </vt:vector>
  </TitlesOfParts>
  <Company>RMK</Company>
  <LinksUpToDate>false</LinksUpToDate>
  <CharactersWithSpaces>36929</CharactersWithSpaces>
  <SharedDoc>false</SharedDoc>
  <HLinks>
    <vt:vector size="18" baseType="variant">
      <vt:variant>
        <vt:i4>7143518</vt:i4>
      </vt:variant>
      <vt:variant>
        <vt:i4>6</vt:i4>
      </vt:variant>
      <vt:variant>
        <vt:i4>0</vt:i4>
      </vt:variant>
      <vt:variant>
        <vt:i4>5</vt:i4>
      </vt:variant>
      <vt:variant>
        <vt:lpwstr>mailto:arved@rmk.ee</vt:lpwstr>
      </vt:variant>
      <vt:variant>
        <vt:lpwstr/>
      </vt:variant>
      <vt:variant>
        <vt:i4>7667762</vt:i4>
      </vt:variant>
      <vt:variant>
        <vt:i4>3</vt:i4>
      </vt:variant>
      <vt:variant>
        <vt:i4>0</vt:i4>
      </vt:variant>
      <vt:variant>
        <vt:i4>5</vt:i4>
      </vt:variant>
      <vt:variant>
        <vt:lpwstr>http://www.oil-gas.fi/</vt:lpwstr>
      </vt:variant>
      <vt:variant>
        <vt:lpwstr/>
      </vt:variant>
      <vt:variant>
        <vt:i4>1638410</vt:i4>
      </vt:variant>
      <vt:variant>
        <vt:i4>0</vt:i4>
      </vt:variant>
      <vt:variant>
        <vt:i4>0</vt:i4>
      </vt:variant>
      <vt:variant>
        <vt:i4>5</vt:i4>
      </vt:variant>
      <vt:variant>
        <vt:lpwstr>http://www.neste.ee/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dc:title>
  <dc:creator>RMK</dc:creator>
  <cp:lastModifiedBy>Helbe Peiker</cp:lastModifiedBy>
  <cp:revision>3</cp:revision>
  <cp:lastPrinted>2016-02-09T13:01:00Z</cp:lastPrinted>
  <dcterms:created xsi:type="dcterms:W3CDTF">2023-04-21T07:45:00Z</dcterms:created>
  <dcterms:modified xsi:type="dcterms:W3CDTF">2023-04-21T07:48:00Z</dcterms:modified>
</cp:coreProperties>
</file>